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2BA9E450" w:rsidR="006B690C" w:rsidRPr="00464B4A" w:rsidRDefault="006B690C" w:rsidP="006B690C">
      <w:pPr>
        <w:tabs>
          <w:tab w:val="left" w:pos="6237"/>
        </w:tabs>
        <w:jc w:val="right"/>
      </w:pPr>
      <w:r w:rsidRPr="00464B4A">
        <w:t xml:space="preserve">RMK </w:t>
      </w:r>
      <w:r w:rsidR="00752FD1">
        <w:t>õiguse- ja hangete</w:t>
      </w:r>
      <w:r w:rsidRPr="00464B4A">
        <w:t xml:space="preserve"> osakonna </w:t>
      </w:r>
    </w:p>
    <w:p w14:paraId="396C341B" w14:textId="73ADFAEE" w:rsidR="006B690C" w:rsidRDefault="00E72798" w:rsidP="009C4658">
      <w:pPr>
        <w:tabs>
          <w:tab w:val="left" w:pos="6237"/>
        </w:tabs>
        <w:jc w:val="right"/>
      </w:pPr>
      <w:r>
        <w:t xml:space="preserve">juhataja </w:t>
      </w:r>
      <w:r w:rsidR="00054748" w:rsidRPr="00B24131">
        <w:t xml:space="preserve">käskkirjaga </w:t>
      </w:r>
      <w:r w:rsidR="00B4104B" w:rsidRPr="00B24131">
        <w:t>1-47</w:t>
      </w:r>
      <w:r w:rsidR="00A21DD5">
        <w:t>.2988</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70208F5B"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45325335"/>
      <w:r w:rsidR="00AE0D95">
        <w:rPr>
          <w:bCs/>
        </w:rPr>
        <w:t>Kõrgemäe</w:t>
      </w:r>
      <w:r w:rsidR="007E12B1" w:rsidRPr="007E12B1">
        <w:rPr>
          <w:bCs/>
        </w:rPr>
        <w:t xml:space="preserve"> maaparandussüsteemi rekonstrueerimine</w:t>
      </w:r>
      <w:bookmarkEnd w:id="0"/>
    </w:p>
    <w:p w14:paraId="4CE4C9BA" w14:textId="504392D6"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7F5BA4" w:rsidRPr="007F5BA4">
        <w:rPr>
          <w:bCs/>
        </w:rPr>
        <w:t>273585</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5DA61AE9" w:rsidR="00062E81" w:rsidRDefault="00062E81" w:rsidP="00062E81">
      <w:r w:rsidRPr="00374037">
        <w:t xml:space="preserve">RMK </w:t>
      </w:r>
      <w:r w:rsidR="007F0B79">
        <w:t>õigus- ja han</w:t>
      </w:r>
      <w:r w:rsidR="00CF364D">
        <w:t>gete</w:t>
      </w:r>
      <w:r w:rsidRPr="00374037">
        <w:t xml:space="preserv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4B6508C3" w:rsidR="00EE0A35" w:rsidRPr="004203A7" w:rsidRDefault="00CD4BFE" w:rsidP="001A3DA7">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E6756">
        <w:rPr>
          <w:bCs/>
        </w:rPr>
        <w:t>hanke</w:t>
      </w:r>
      <w:r w:rsidR="00EE0A35" w:rsidRPr="00711DA4">
        <w:rPr>
          <w:bCs/>
        </w:rPr>
        <w:t xml:space="preserve">lepingu sõlmimine </w:t>
      </w:r>
      <w:bookmarkStart w:id="1" w:name="_Hlk145325361"/>
      <w:r w:rsidR="006C07FC" w:rsidRPr="006C07FC">
        <w:rPr>
          <w:rFonts w:eastAsia="Calibri"/>
          <w:bCs/>
          <w:lang w:eastAsia="en-US"/>
        </w:rPr>
        <w:t>Kõrgemäe</w:t>
      </w:r>
      <w:r w:rsidR="00660975" w:rsidRPr="00660975">
        <w:rPr>
          <w:rFonts w:eastAsia="Calibri"/>
          <w:bCs/>
          <w:lang w:eastAsia="en-US"/>
        </w:rPr>
        <w:t xml:space="preserve"> (</w:t>
      </w:r>
      <w:r w:rsidR="008726F4">
        <w:rPr>
          <w:rFonts w:eastAsia="Calibri"/>
          <w:bCs/>
          <w:lang w:eastAsia="en-US"/>
        </w:rPr>
        <w:t>1</w:t>
      </w:r>
      <w:r w:rsidR="006C07FC">
        <w:rPr>
          <w:rFonts w:eastAsia="Calibri"/>
          <w:bCs/>
          <w:lang w:eastAsia="en-US"/>
        </w:rPr>
        <w:t>69,7</w:t>
      </w:r>
      <w:r w:rsidR="00660975" w:rsidRPr="00660975">
        <w:rPr>
          <w:rFonts w:eastAsia="Calibri"/>
          <w:bCs/>
          <w:lang w:eastAsia="en-US"/>
        </w:rPr>
        <w:t xml:space="preserve"> ha) maaparandussüsteemi koos </w:t>
      </w:r>
      <w:r w:rsidR="006C07FC">
        <w:rPr>
          <w:rFonts w:eastAsia="Calibri"/>
          <w:bCs/>
          <w:lang w:eastAsia="en-US"/>
        </w:rPr>
        <w:t>Sae</w:t>
      </w:r>
      <w:r w:rsidR="0094697E">
        <w:rPr>
          <w:rFonts w:eastAsia="Calibri"/>
          <w:bCs/>
          <w:lang w:eastAsia="en-US"/>
        </w:rPr>
        <w:t xml:space="preserve"> </w:t>
      </w:r>
      <w:r w:rsidR="00660975" w:rsidRPr="00660975">
        <w:rPr>
          <w:rFonts w:eastAsia="Calibri"/>
          <w:bCs/>
          <w:lang w:eastAsia="en-US"/>
        </w:rPr>
        <w:t>tee (</w:t>
      </w:r>
      <w:r w:rsidR="006C07FC">
        <w:rPr>
          <w:rFonts w:eastAsia="Calibri"/>
          <w:bCs/>
          <w:lang w:eastAsia="en-US"/>
        </w:rPr>
        <w:t>1</w:t>
      </w:r>
      <w:r w:rsidR="00637404">
        <w:rPr>
          <w:rFonts w:eastAsia="Calibri"/>
          <w:bCs/>
          <w:lang w:eastAsia="en-US"/>
        </w:rPr>
        <w:t>,</w:t>
      </w:r>
      <w:r w:rsidR="006F3A33">
        <w:rPr>
          <w:rFonts w:eastAsia="Calibri"/>
          <w:bCs/>
          <w:lang w:eastAsia="en-US"/>
        </w:rPr>
        <w:t>7</w:t>
      </w:r>
      <w:r w:rsidR="00637404">
        <w:rPr>
          <w:rFonts w:eastAsia="Calibri"/>
          <w:bCs/>
          <w:lang w:eastAsia="en-US"/>
        </w:rPr>
        <w:t>59</w:t>
      </w:r>
      <w:r w:rsidR="00660975" w:rsidRPr="00660975">
        <w:rPr>
          <w:rFonts w:eastAsia="Calibri"/>
          <w:bCs/>
          <w:lang w:eastAsia="en-US"/>
        </w:rPr>
        <w:t xml:space="preserve"> km)</w:t>
      </w:r>
      <w:r w:rsidR="000D06A7">
        <w:rPr>
          <w:rFonts w:eastAsia="Calibri"/>
          <w:bCs/>
          <w:lang w:eastAsia="en-US"/>
        </w:rPr>
        <w:t>,</w:t>
      </w:r>
      <w:r w:rsidR="00637404">
        <w:rPr>
          <w:rFonts w:eastAsia="Calibri"/>
          <w:bCs/>
          <w:lang w:eastAsia="en-US"/>
        </w:rPr>
        <w:t xml:space="preserve"> </w:t>
      </w:r>
      <w:r w:rsidR="00660975" w:rsidRPr="00660975">
        <w:rPr>
          <w:rFonts w:eastAsia="Calibri"/>
          <w:bCs/>
          <w:lang w:eastAsia="en-US"/>
        </w:rPr>
        <w:t xml:space="preserve">mis asuvad </w:t>
      </w:r>
      <w:r w:rsidR="006F3A33">
        <w:rPr>
          <w:rFonts w:eastAsia="Calibri"/>
          <w:bCs/>
          <w:lang w:eastAsia="en-US"/>
        </w:rPr>
        <w:t>Harju</w:t>
      </w:r>
      <w:r w:rsidR="00660975" w:rsidRPr="00660975">
        <w:rPr>
          <w:rFonts w:eastAsia="Calibri"/>
          <w:bCs/>
          <w:lang w:eastAsia="en-US"/>
        </w:rPr>
        <w:t xml:space="preserve"> maakonnas, </w:t>
      </w:r>
      <w:r w:rsidR="006F3A33">
        <w:rPr>
          <w:rFonts w:eastAsia="Calibri"/>
          <w:bCs/>
          <w:lang w:eastAsia="en-US"/>
        </w:rPr>
        <w:t>Anija</w:t>
      </w:r>
      <w:r w:rsidR="009C356F">
        <w:rPr>
          <w:rFonts w:eastAsia="Calibri"/>
          <w:bCs/>
          <w:lang w:eastAsia="en-US"/>
        </w:rPr>
        <w:t xml:space="preserve"> </w:t>
      </w:r>
      <w:r w:rsidR="006F3A33">
        <w:rPr>
          <w:rFonts w:eastAsia="Calibri"/>
          <w:bCs/>
          <w:lang w:eastAsia="en-US"/>
        </w:rPr>
        <w:t>valla</w:t>
      </w:r>
      <w:r w:rsidR="009C356F">
        <w:rPr>
          <w:rFonts w:eastAsia="Calibri"/>
          <w:bCs/>
          <w:lang w:eastAsia="en-US"/>
        </w:rPr>
        <w:t>s</w:t>
      </w:r>
      <w:r w:rsidR="00660975" w:rsidRPr="00660975">
        <w:rPr>
          <w:rFonts w:eastAsia="Calibri"/>
          <w:bCs/>
          <w:lang w:eastAsia="en-US"/>
        </w:rPr>
        <w:t xml:space="preserve">, </w:t>
      </w:r>
      <w:r w:rsidR="006F3A33">
        <w:rPr>
          <w:rFonts w:eastAsia="Calibri"/>
          <w:bCs/>
          <w:lang w:eastAsia="en-US"/>
        </w:rPr>
        <w:t>Voose</w:t>
      </w:r>
      <w:r w:rsidR="00660975" w:rsidRPr="00660975">
        <w:rPr>
          <w:rFonts w:eastAsia="Calibri"/>
          <w:bCs/>
          <w:lang w:eastAsia="en-US"/>
        </w:rPr>
        <w:t xml:space="preserve"> külas</w:t>
      </w:r>
      <w:bookmarkEnd w:id="1"/>
      <w:r w:rsidR="006F3A33">
        <w:rPr>
          <w:rFonts w:eastAsia="Calibri"/>
          <w:bCs/>
          <w:lang w:eastAsia="en-US"/>
        </w:rPr>
        <w:t xml:space="preserve"> ja J</w:t>
      </w:r>
      <w:r w:rsidR="00EC647E">
        <w:rPr>
          <w:rFonts w:eastAsia="Calibri"/>
          <w:bCs/>
          <w:lang w:eastAsia="en-US"/>
        </w:rPr>
        <w:t>ärva maakonnas, Järva vallas, Vetepere külas</w:t>
      </w:r>
      <w:r w:rsidR="007F5BA4">
        <w:rPr>
          <w:rFonts w:eastAsia="Calibri"/>
          <w:bCs/>
          <w:lang w:eastAsia="en-US"/>
        </w:rPr>
        <w:t>,</w:t>
      </w:r>
      <w:r w:rsidR="00660975" w:rsidRPr="00660975">
        <w:rPr>
          <w:rFonts w:eastAsia="Calibri"/>
          <w:bCs/>
          <w:lang w:eastAsia="en-US"/>
        </w:rPr>
        <w:t xml:space="preserve"> rekonstrueerimis- ja </w:t>
      </w:r>
      <w:r w:rsidR="0094697E">
        <w:rPr>
          <w:rFonts w:eastAsia="Calibri"/>
          <w:bCs/>
          <w:lang w:eastAsia="en-US"/>
        </w:rPr>
        <w:t>ehit</w:t>
      </w:r>
      <w:r w:rsidR="007B7CEB">
        <w:rPr>
          <w:rFonts w:eastAsia="Calibri"/>
          <w:bCs/>
          <w:lang w:eastAsia="en-US"/>
        </w:rPr>
        <w:t>us</w:t>
      </w:r>
      <w:r w:rsidR="00660975" w:rsidRPr="00660975">
        <w:rPr>
          <w:rFonts w:eastAsia="Calibri"/>
          <w:bCs/>
          <w:lang w:eastAsia="en-U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05346031"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2" w:name="_Hlk146274837"/>
      <w:bookmarkStart w:id="3" w:name="_Hlk144713596"/>
      <w:r w:rsidR="00EC647E">
        <w:rPr>
          <w:b/>
          <w:bCs/>
        </w:rPr>
        <w:t>Projekteerimisbüroo Maa ja Vesi</w:t>
      </w:r>
      <w:r w:rsidR="00263DA9">
        <w:rPr>
          <w:b/>
          <w:bCs/>
        </w:rPr>
        <w:t xml:space="preserve"> AS</w:t>
      </w:r>
      <w:r w:rsidR="00C74124" w:rsidRPr="00C74124">
        <w:rPr>
          <w:b/>
          <w:bCs/>
        </w:rPr>
        <w:t xml:space="preserve"> </w:t>
      </w:r>
      <w:r w:rsidR="00C74124" w:rsidRPr="00C74124">
        <w:t>poolt koostatud „</w:t>
      </w:r>
      <w:r w:rsidR="00EC647E" w:rsidRPr="00EC647E">
        <w:t>Kõrgemäe</w:t>
      </w:r>
      <w:r w:rsidR="00EC647E">
        <w:t xml:space="preserve"> </w:t>
      </w:r>
      <w:r w:rsidR="008D366D">
        <w:t>metsakuivenduse</w:t>
      </w:r>
      <w:r w:rsidR="00C74124" w:rsidRPr="00C74124">
        <w:t xml:space="preserve"> maaparandusehitiste rekonstrueerimise</w:t>
      </w:r>
      <w:r w:rsidR="008D366D">
        <w:t>-</w:t>
      </w:r>
      <w:r w:rsidR="00C74124" w:rsidRPr="00C74124">
        <w:t xml:space="preserve"> </w:t>
      </w:r>
      <w:r w:rsidR="00263DA9" w:rsidRPr="00C74124">
        <w:t xml:space="preserve">ja </w:t>
      </w:r>
      <w:r w:rsidR="008D366D">
        <w:t xml:space="preserve">Sae </w:t>
      </w:r>
      <w:r w:rsidR="00263DA9" w:rsidRPr="00C74124">
        <w:t>tee</w:t>
      </w:r>
      <w:r w:rsidR="008D366D">
        <w:t xml:space="preserve"> </w:t>
      </w:r>
      <w:r w:rsidR="00C74124" w:rsidRPr="00C74124">
        <w:t>ehitusprojekt</w:t>
      </w:r>
      <w:r w:rsidR="008D366D">
        <w:t xml:space="preserve"> V02</w:t>
      </w:r>
      <w:r w:rsidR="00C74124" w:rsidRPr="00C74124">
        <w:t>“</w:t>
      </w:r>
      <w:bookmarkEnd w:id="2"/>
      <w:bookmarkEnd w:id="3"/>
      <w:r w:rsidR="00E939EA">
        <w:rPr>
          <w:color w:val="000000"/>
        </w:rPr>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58C223FD"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0C5551" w:rsidRPr="00420CC1">
        <w:t xml:space="preserve">Romet Riiman tel: 526 1698, e-post: </w:t>
      </w:r>
      <w:hyperlink r:id="rId9" w:history="1">
        <w:r w:rsidR="000C5551" w:rsidRPr="007812B0">
          <w:rPr>
            <w:rStyle w:val="Hperlink"/>
          </w:rPr>
          <w:t>romet.riiman@rmk.ee</w:t>
        </w:r>
      </w:hyperlink>
      <w:r w:rsidR="004C3C6B">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795AE2DB"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w:t>
      </w:r>
      <w:r w:rsidR="0021673E">
        <w:t>t</w:t>
      </w:r>
      <w:r w:rsidR="00B4104B" w:rsidRPr="00B4104B">
        <w:t xml:space="preserve">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1FB227D0"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w:t>
      </w:r>
      <w:r w:rsidR="00A12BE4">
        <w:t>t</w:t>
      </w:r>
      <w:r w:rsidR="00465B96" w:rsidRPr="00465B96">
        <w:t xml:space="preserve">ellija poolt. Tööde teostamise ajaks on nõutav pangagarantii 10 % </w:t>
      </w:r>
      <w:r w:rsidR="00EC3A96">
        <w:t>hanke</w:t>
      </w:r>
      <w:r w:rsidR="00465B96" w:rsidRPr="00465B96">
        <w:t xml:space="preserve">lepingu sõlmimise aluseks olnud eduka pakkumuse maksumusest või sama summa deponeerimine </w:t>
      </w:r>
      <w:r w:rsidR="00237CE4">
        <w:t>t</w:t>
      </w:r>
      <w:r w:rsidR="00465B96" w:rsidRPr="00465B96">
        <w: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294E42B7"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A9200E">
        <w:rPr>
          <w:b/>
          <w:bCs/>
        </w:rPr>
        <w:t>2</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8D366D" w:rsidRPr="008D366D">
        <w:rPr>
          <w:bCs/>
          <w:i/>
        </w:rPr>
        <w:t>Kõrgemäe</w:t>
      </w:r>
      <w:r w:rsidR="00E321E8">
        <w:rPr>
          <w:bCs/>
          <w:i/>
        </w:rPr>
        <w:t xml:space="preserve"> </w:t>
      </w:r>
      <w:r w:rsidR="009133A6" w:rsidRPr="009133A6">
        <w:rPr>
          <w:bCs/>
          <w:i/>
        </w:rPr>
        <w:t>maaparandussüsteemi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092B862D" w:rsidR="00664C0C" w:rsidRDefault="00664C0C" w:rsidP="00664C0C">
      <w:pPr>
        <w:jc w:val="both"/>
      </w:pPr>
      <w:r>
        <w:t xml:space="preserve">5.3.2. olema allkirjastatud kirjalikult ning esitatud originaaldokumendina hankijale aadressil RMK </w:t>
      </w:r>
      <w:r w:rsidR="001A07D2">
        <w:t>õigus- ja hangete</w:t>
      </w:r>
      <w:r w:rsidR="004628DA">
        <w:t xml:space="preserv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3C039" w14:textId="24E3C5B1" w:rsidR="007E11D1" w:rsidRPr="00776A03" w:rsidRDefault="00846F84" w:rsidP="002B4B04">
      <w:pPr>
        <w:suppressAutoHyphens w:val="0"/>
        <w:autoSpaceDE w:val="0"/>
        <w:autoSpaceDN w:val="0"/>
        <w:adjustRightInd w:val="0"/>
        <w:jc w:val="both"/>
        <w:rPr>
          <w:rFonts w:eastAsia="Calibri"/>
          <w:bCs/>
          <w:lang w:eastAsia="en-US"/>
        </w:rPr>
      </w:pPr>
      <w:r w:rsidRPr="00776A03">
        <w:rPr>
          <w:rFonts w:eastAsia="Calibri"/>
          <w:bCs/>
          <w:lang w:eastAsia="en-US"/>
        </w:rPr>
        <w:t>Kõrgemäe (169,7 ha) maaparandussüsteemi koos Sae tee</w:t>
      </w:r>
      <w:r w:rsidR="00757D5E" w:rsidRPr="00776A03">
        <w:rPr>
          <w:rFonts w:eastAsia="Calibri"/>
          <w:bCs/>
          <w:lang w:eastAsia="en-US"/>
        </w:rPr>
        <w:t>ga</w:t>
      </w:r>
      <w:r w:rsidRPr="00776A03">
        <w:rPr>
          <w:rFonts w:eastAsia="Calibri"/>
          <w:bCs/>
          <w:lang w:eastAsia="en-US"/>
        </w:rPr>
        <w:t xml:space="preserve"> (1,759 km) asuvad Harju maakonnas, Anija vallas, Voose külas ja Järva maakonnas, Järva vallas, Vetepere külas</w:t>
      </w:r>
      <w:r w:rsidR="00B40F6E" w:rsidRPr="00776A03">
        <w:rPr>
          <w:rFonts w:eastAsia="Calibri"/>
          <w:bCs/>
          <w:lang w:eastAsia="en-US"/>
        </w:rPr>
        <w:t>.</w:t>
      </w:r>
    </w:p>
    <w:p w14:paraId="2E5D7EEC" w14:textId="4C9EC080" w:rsidR="004B712F" w:rsidRPr="00776A03" w:rsidRDefault="007D203B" w:rsidP="00DF3A3F">
      <w:pPr>
        <w:suppressAutoHyphens w:val="0"/>
        <w:autoSpaceDE w:val="0"/>
        <w:autoSpaceDN w:val="0"/>
        <w:adjustRightInd w:val="0"/>
        <w:jc w:val="both"/>
        <w:rPr>
          <w:rFonts w:eastAsia="Calibri"/>
          <w:bCs/>
          <w:lang w:eastAsia="en-US"/>
        </w:rPr>
      </w:pPr>
      <w:r w:rsidRPr="00776A03">
        <w:rPr>
          <w:rFonts w:eastAsia="Calibri"/>
          <w:bCs/>
          <w:lang w:eastAsia="en-US"/>
        </w:rPr>
        <w:t xml:space="preserve">Objektile </w:t>
      </w:r>
      <w:r w:rsidR="00B40F6E" w:rsidRPr="00776A03">
        <w:rPr>
          <w:rFonts w:eastAsia="Calibri"/>
          <w:bCs/>
          <w:lang w:eastAsia="en-US"/>
        </w:rPr>
        <w:t>on juurdepääs loodest mööda kruuskattega Nirgu – Käpajärve teed (ETAK ID 4591439) ja objekti keskele mööda Kõrgemäe Ringteed. Kõrgemäe ringtee on pinnastee.</w:t>
      </w:r>
    </w:p>
    <w:p w14:paraId="31E52701" w14:textId="6C09AEB8" w:rsidR="005A12C0" w:rsidRPr="00776A03" w:rsidRDefault="00507251" w:rsidP="00F92AA3">
      <w:pPr>
        <w:suppressAutoHyphens w:val="0"/>
        <w:autoSpaceDE w:val="0"/>
        <w:autoSpaceDN w:val="0"/>
        <w:adjustRightInd w:val="0"/>
        <w:jc w:val="both"/>
        <w:rPr>
          <w:lang w:eastAsia="et-EE"/>
        </w:rPr>
      </w:pPr>
      <w:r w:rsidRPr="00776A03">
        <w:rPr>
          <w:lang w:eastAsia="et-EE"/>
        </w:rPr>
        <w:t>Vajalikud raietööd on RMK poolt tehtud</w:t>
      </w:r>
      <w:r w:rsidR="00D40D58" w:rsidRPr="00776A03">
        <w:rPr>
          <w:lang w:eastAsia="et-EE"/>
        </w:rPr>
        <w:t>.</w:t>
      </w:r>
      <w:r w:rsidR="003A01F4" w:rsidRPr="00776A03">
        <w:rPr>
          <w:lang w:eastAsia="et-EE"/>
        </w:rPr>
        <w:t xml:space="preserve"> </w:t>
      </w:r>
      <w:r w:rsidR="001049B5" w:rsidRPr="00776A03">
        <w:rPr>
          <w:lang w:eastAsia="et-EE"/>
        </w:rPr>
        <w:t>RMK raie järgselt võib olla jäänud objektidele üksikuid raiumata ja kokkuvedamata puid</w:t>
      </w:r>
      <w:r w:rsidR="0039652F" w:rsidRPr="00776A03">
        <w:rPr>
          <w:lang w:eastAsia="et-EE"/>
        </w:rPr>
        <w:t xml:space="preserve"> ja lõike</w:t>
      </w:r>
      <w:r w:rsidR="001049B5" w:rsidRPr="00776A03">
        <w:rPr>
          <w:lang w:eastAsia="et-EE"/>
        </w:rPr>
        <w:t xml:space="preserv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14025A19" w14:textId="2D60720E" w:rsidR="00BB55D0" w:rsidRPr="00953368" w:rsidRDefault="009166AD" w:rsidP="006350EB">
      <w:pPr>
        <w:suppressAutoHyphens w:val="0"/>
        <w:autoSpaceDE w:val="0"/>
        <w:autoSpaceDN w:val="0"/>
        <w:adjustRightInd w:val="0"/>
        <w:jc w:val="both"/>
      </w:pPr>
      <w:r w:rsidRPr="00953368">
        <w:rPr>
          <w:bCs/>
        </w:rPr>
        <w:t>Edasi tuleb teostada kändude juurimine</w:t>
      </w:r>
      <w:r w:rsidR="003963A3" w:rsidRPr="00953368">
        <w:rPr>
          <w:bCs/>
        </w:rPr>
        <w:t xml:space="preserve"> </w:t>
      </w:r>
      <w:r w:rsidR="00BF44BE" w:rsidRPr="00953368">
        <w:rPr>
          <w:bCs/>
        </w:rPr>
        <w:t>(</w:t>
      </w:r>
      <w:r w:rsidR="00A14104" w:rsidRPr="00953368">
        <w:rPr>
          <w:bCs/>
        </w:rPr>
        <w:t>22,32</w:t>
      </w:r>
      <w:r w:rsidR="007971C9" w:rsidRPr="00953368">
        <w:rPr>
          <w:bCs/>
        </w:rPr>
        <w:t xml:space="preserve"> ha</w:t>
      </w:r>
      <w:r w:rsidR="00E97944" w:rsidRPr="00953368">
        <w:rPr>
          <w:bCs/>
        </w:rPr>
        <w:t>)</w:t>
      </w:r>
      <w:r w:rsidR="00040158" w:rsidRPr="00953368">
        <w:rPr>
          <w:bCs/>
        </w:rPr>
        <w:t xml:space="preserve">. </w:t>
      </w:r>
      <w:r w:rsidR="00BB55D0" w:rsidRPr="00953368">
        <w:rPr>
          <w:bCs/>
        </w:rPr>
        <w:t>Kännud juuritakse kogu teetrassi laiuse ulatuses</w:t>
      </w:r>
      <w:r w:rsidR="00A14104" w:rsidRPr="00953368">
        <w:rPr>
          <w:bCs/>
        </w:rPr>
        <w:t xml:space="preserve"> ja </w:t>
      </w:r>
      <w:r w:rsidR="00953368" w:rsidRPr="00953368">
        <w:rPr>
          <w:bCs/>
        </w:rPr>
        <w:t>koondatakse hunnikutesse</w:t>
      </w:r>
      <w:r w:rsidR="00230147" w:rsidRPr="00953368">
        <w:rPr>
          <w:bCs/>
        </w:rPr>
        <w:t xml:space="preserve">. </w:t>
      </w:r>
      <w:r w:rsidR="00020020" w:rsidRPr="00953368">
        <w:rPr>
          <w:bCs/>
        </w:rPr>
        <w:t>Võsaga kaetud aladel töödeldakse kraavi nõlva võimalusel freesimise teel, või eemaldatakse võsa juurestik sette eemaldamise käigus.</w:t>
      </w:r>
      <w:r w:rsidR="006266B3" w:rsidRPr="00953368">
        <w:rPr>
          <w:bCs/>
        </w:rPr>
        <w:t xml:space="preserve"> </w:t>
      </w:r>
      <w:r w:rsidR="00D34133" w:rsidRPr="00953368">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953368">
        <w:rPr>
          <w:bCs/>
        </w:rPr>
        <w:t>Juuritud känn</w:t>
      </w:r>
      <w:r w:rsidR="00330E2F" w:rsidRPr="00953368">
        <w:rPr>
          <w:bCs/>
        </w:rPr>
        <w:t>ud ja väljatulnud kivid</w:t>
      </w:r>
      <w:r w:rsidR="00BC2995" w:rsidRPr="00953368">
        <w:rPr>
          <w:bCs/>
        </w:rPr>
        <w:t xml:space="preserve"> </w:t>
      </w:r>
      <w:r w:rsidR="00330E2F" w:rsidRPr="00953368">
        <w:rPr>
          <w:bCs/>
        </w:rPr>
        <w:t>tuleb paigutada trassi äärde nii, et ei tekiks katkematut valli, vahe tuleb jätta iga 25m tagant.</w:t>
      </w:r>
      <w:r w:rsidR="00CA6293" w:rsidRPr="00953368">
        <w:rPr>
          <w:bCs/>
        </w:rPr>
        <w:t xml:space="preserve"> Sette võib paigutada ka olemasoleva mulde taha, kuid see peab jääma sellest madalamale. </w:t>
      </w:r>
      <w:r w:rsidR="00BC03AC" w:rsidRPr="00953368">
        <w:rPr>
          <w:bCs/>
        </w:rPr>
        <w:t>Kraavitrasside mulded tuleb tasandada siledaks, liiklust võimaldavaks muldeks.</w:t>
      </w:r>
      <w:r w:rsidRPr="00953368">
        <w:rPr>
          <w:bCs/>
        </w:rPr>
        <w:t xml:space="preserve"> Kivide, kändude ja puidu asetamine kraavide mulletesse on keelatud. </w:t>
      </w:r>
      <w:r w:rsidR="00D34133" w:rsidRPr="00953368">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953368">
        <w:rPr>
          <w:bCs/>
        </w:rPr>
        <w:t>Kraavi teepoolsed perved peavad olema töödeldud tasemel, mis võimaldab mehhaniseeritud hooldust.</w:t>
      </w:r>
      <w:r w:rsidR="000B70FA" w:rsidRPr="00953368">
        <w:t xml:space="preserve"> </w:t>
      </w:r>
    </w:p>
    <w:p w14:paraId="4A58ED04" w14:textId="6475D416" w:rsidR="00487AA2" w:rsidRPr="008D366D" w:rsidRDefault="00AB2BEC" w:rsidP="000F7DAA">
      <w:pPr>
        <w:suppressAutoHyphens w:val="0"/>
        <w:autoSpaceDE w:val="0"/>
        <w:autoSpaceDN w:val="0"/>
        <w:adjustRightInd w:val="0"/>
        <w:jc w:val="both"/>
        <w:rPr>
          <w:bCs/>
          <w:highlight w:val="yellow"/>
        </w:rPr>
      </w:pPr>
      <w:bookmarkStart w:id="4" w:name="_Hlk142481183"/>
      <w:bookmarkStart w:id="5" w:name="_Hlk142480811"/>
      <w:bookmarkStart w:id="6" w:name="_Hlk114400271"/>
      <w:bookmarkStart w:id="7" w:name="_Hlk95313061"/>
      <w:r w:rsidRPr="00EC49F7">
        <w:rPr>
          <w:rFonts w:eastAsia="Calibri"/>
          <w:bCs/>
          <w:lang w:eastAsia="en-US"/>
        </w:rPr>
        <w:t>Kõrgemäe</w:t>
      </w:r>
      <w:r w:rsidR="0017224A" w:rsidRPr="00EC49F7">
        <w:rPr>
          <w:rFonts w:eastAsia="Calibri"/>
          <w:bCs/>
          <w:lang w:eastAsia="en-US"/>
        </w:rPr>
        <w:t xml:space="preserve"> </w:t>
      </w:r>
      <w:r w:rsidR="007E11D1" w:rsidRPr="00EC49F7">
        <w:rPr>
          <w:bCs/>
        </w:rPr>
        <w:t>maaparandussüsteemi</w:t>
      </w:r>
      <w:bookmarkEnd w:id="4"/>
      <w:r w:rsidR="004C1F8D" w:rsidRPr="00EC49F7">
        <w:rPr>
          <w:bCs/>
        </w:rPr>
        <w:t>l</w:t>
      </w:r>
      <w:r w:rsidR="000F7DAA" w:rsidRPr="00EC49F7">
        <w:rPr>
          <w:bCs/>
        </w:rPr>
        <w:t xml:space="preserve">e rajatakse </w:t>
      </w:r>
      <w:bookmarkEnd w:id="5"/>
      <w:r w:rsidR="00B45944" w:rsidRPr="00EC49F7">
        <w:rPr>
          <w:bCs/>
        </w:rPr>
        <w:t>2 settebassein (SB1, SB</w:t>
      </w:r>
      <w:r w:rsidR="00E252A1" w:rsidRPr="00EC49F7">
        <w:rPr>
          <w:bCs/>
        </w:rPr>
        <w:t>2</w:t>
      </w:r>
      <w:r w:rsidR="00B45944" w:rsidRPr="00EC49F7">
        <w:rPr>
          <w:bCs/>
        </w:rPr>
        <w:t>)</w:t>
      </w:r>
      <w:r w:rsidR="00EA7512" w:rsidRPr="00EC49F7">
        <w:rPr>
          <w:bCs/>
        </w:rPr>
        <w:t xml:space="preserve">. </w:t>
      </w:r>
      <w:r w:rsidR="00E252A1" w:rsidRPr="00EC49F7">
        <w:rPr>
          <w:bCs/>
        </w:rPr>
        <w:t>Settebassein SB1 rajatakse Sae ojale (201) piketile 1+49a ning settebassein SB2 rajatakse Kõrvenurga ojale (301) piketile 0+31b</w:t>
      </w:r>
      <w:r w:rsidR="005073E8" w:rsidRPr="00EC49F7">
        <w:rPr>
          <w:bCs/>
        </w:rPr>
        <w:t>.</w:t>
      </w:r>
      <w:r w:rsidR="00EA7512" w:rsidRPr="00EC49F7">
        <w:rPr>
          <w:bCs/>
        </w:rPr>
        <w:t xml:space="preserve"> Settebasseinil kaevatakse üks nõlv nõlvusega 1:3, teised 1:</w:t>
      </w:r>
      <w:r w:rsidR="00062A26" w:rsidRPr="00EC49F7">
        <w:rPr>
          <w:bCs/>
        </w:rPr>
        <w:t>2</w:t>
      </w:r>
      <w:r w:rsidR="00EA7512" w:rsidRPr="00EC49F7">
        <w:rPr>
          <w:bCs/>
        </w:rPr>
        <w:t xml:space="preserve">. </w:t>
      </w:r>
      <w:r w:rsidR="00842BC3" w:rsidRPr="00EC49F7">
        <w:rPr>
          <w:bCs/>
        </w:rPr>
        <w:t xml:space="preserve">Settebasseinid </w:t>
      </w:r>
      <w:r w:rsidR="00842BC3" w:rsidRPr="00EC49F7">
        <w:rPr>
          <w:bCs/>
        </w:rPr>
        <w:lastRenderedPageBreak/>
        <w:t>tähisega SB-</w:t>
      </w:r>
      <w:r w:rsidR="00EC49F7" w:rsidRPr="00EC49F7">
        <w:rPr>
          <w:bCs/>
        </w:rPr>
        <w:t>0</w:t>
      </w:r>
      <w:r w:rsidR="00842BC3" w:rsidRPr="00EC49F7">
        <w:rPr>
          <w:bCs/>
        </w:rPr>
        <w:t xml:space="preserve"> tuleb ehitada vastavalt "Maaparandusrajatiste tüüpjoonised", Tallinn 2019. </w:t>
      </w:r>
      <w:r w:rsidR="00EA7512" w:rsidRPr="00EC49F7">
        <w:rPr>
          <w:bCs/>
        </w:rPr>
        <w:t xml:space="preserve"> </w:t>
      </w:r>
      <w:r w:rsidR="00622D0B" w:rsidRPr="00EC49F7">
        <w:rPr>
          <w:bCs/>
        </w:rPr>
        <w:t xml:space="preserve"> </w:t>
      </w:r>
      <w:r w:rsidR="00AF6831" w:rsidRPr="00EC49F7">
        <w:rPr>
          <w:bCs/>
        </w:rPr>
        <w:t>Settebasseinid tuleb rajada enne kui alustatakse veejuhtmete puhastustöid ja ette on nähtud eksp. eelne settest puhastamine (3 korda).</w:t>
      </w:r>
      <w:r w:rsidR="00AF6831" w:rsidRPr="008D366D">
        <w:rPr>
          <w:bCs/>
          <w:highlight w:val="yellow"/>
        </w:rPr>
        <w:t xml:space="preserve"> </w:t>
      </w:r>
    </w:p>
    <w:p w14:paraId="1F1FFAA7" w14:textId="24214F51" w:rsidR="00D41566" w:rsidRPr="009F1DFC" w:rsidRDefault="006945B4" w:rsidP="000F7DAA">
      <w:pPr>
        <w:suppressAutoHyphens w:val="0"/>
        <w:autoSpaceDE w:val="0"/>
        <w:autoSpaceDN w:val="0"/>
        <w:adjustRightInd w:val="0"/>
        <w:jc w:val="both"/>
        <w:rPr>
          <w:bCs/>
        </w:rPr>
      </w:pPr>
      <w:r w:rsidRPr="009F1DFC">
        <w:rPr>
          <w:bCs/>
        </w:rPr>
        <w:t xml:space="preserve">Enne kraavide setetest puhastamist tuleb lammutada </w:t>
      </w:r>
      <w:r w:rsidR="00424E0C">
        <w:rPr>
          <w:bCs/>
        </w:rPr>
        <w:t xml:space="preserve">6 </w:t>
      </w:r>
      <w:r w:rsidRPr="009F1DFC">
        <w:rPr>
          <w:bCs/>
        </w:rPr>
        <w:t>koprapaisu. Koprapaisud as</w:t>
      </w:r>
      <w:r w:rsidR="003A05D3" w:rsidRPr="009F1DFC">
        <w:rPr>
          <w:bCs/>
        </w:rPr>
        <w:t>uvad</w:t>
      </w:r>
      <w:r w:rsidRPr="009F1DFC">
        <w:rPr>
          <w:bCs/>
        </w:rPr>
        <w:t xml:space="preserve"> </w:t>
      </w:r>
      <w:r w:rsidR="00EF132D" w:rsidRPr="009F1DFC">
        <w:rPr>
          <w:bCs/>
        </w:rPr>
        <w:t>Sae</w:t>
      </w:r>
      <w:r w:rsidR="00A66662" w:rsidRPr="009F1DFC">
        <w:rPr>
          <w:bCs/>
        </w:rPr>
        <w:t xml:space="preserve"> ojal</w:t>
      </w:r>
      <w:r w:rsidR="00EF132D" w:rsidRPr="009F1DFC">
        <w:rPr>
          <w:bCs/>
        </w:rPr>
        <w:t xml:space="preserve"> ja K</w:t>
      </w:r>
      <w:r w:rsidR="009F1DFC" w:rsidRPr="009F1DFC">
        <w:rPr>
          <w:bCs/>
        </w:rPr>
        <w:t>õrvenurga o</w:t>
      </w:r>
      <w:r w:rsidRPr="009F1DFC">
        <w:rPr>
          <w:bCs/>
        </w:rPr>
        <w:t>ja</w:t>
      </w:r>
      <w:r w:rsidR="006003C4" w:rsidRPr="009F1DFC">
        <w:rPr>
          <w:bCs/>
        </w:rPr>
        <w:t>l</w:t>
      </w:r>
      <w:r w:rsidRPr="009F1DFC">
        <w:rPr>
          <w:bCs/>
        </w:rPr>
        <w:t>. 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bookmarkEnd w:id="6"/>
    <w:bookmarkEnd w:id="7"/>
    <w:p w14:paraId="62C53CAA" w14:textId="14172F3C" w:rsidR="003E32B0" w:rsidRPr="008E32B8" w:rsidRDefault="007C0A91" w:rsidP="0017532F">
      <w:pPr>
        <w:suppressAutoHyphens w:val="0"/>
        <w:autoSpaceDE w:val="0"/>
        <w:autoSpaceDN w:val="0"/>
        <w:adjustRightInd w:val="0"/>
        <w:jc w:val="both"/>
      </w:pPr>
      <w:r w:rsidRPr="007C0A91">
        <w:rPr>
          <w:rFonts w:eastAsia="Calibri"/>
          <w:bCs/>
          <w:lang w:eastAsia="en-US"/>
        </w:rPr>
        <w:t>Veejuhtmed rekonstrueeritakse 0,6-1 m põhjalaiusega ja 1:1,5-1:2 nõlvusega.</w:t>
      </w:r>
      <w:r w:rsidR="00C02FE6" w:rsidRPr="008D366D">
        <w:rPr>
          <w:bCs/>
          <w:highlight w:val="yellow"/>
        </w:rPr>
        <w:t xml:space="preserve"> </w:t>
      </w:r>
      <w:r w:rsidR="00C02FE6" w:rsidRPr="008E32B8">
        <w:t>Rekonstrueeritavate teekraavide sete tõsta tee ja teekraavi vahelisele alale, kui sinna ei mahu üle kraavi metsa äärde</w:t>
      </w:r>
      <w:r w:rsidR="00EE56DE" w:rsidRPr="008E32B8">
        <w:t>.</w:t>
      </w:r>
      <w:r w:rsidR="00BB65D4" w:rsidRPr="008E32B8">
        <w:t xml:space="preserve"> </w:t>
      </w:r>
      <w:r w:rsidR="008E32B8" w:rsidRPr="008E32B8">
        <w:t xml:space="preserve">Sae tee äärde </w:t>
      </w:r>
      <w:r w:rsidR="003F215C" w:rsidRPr="008E32B8">
        <w:t>rajatakse 2 uut nõva 402 ja 403 ning 3 uut teekraavi 404, 405 ja 406. Kraavid ja nõvad rajatakse nõlvusega 1:2 ja põhjalaiusega 0,4m.</w:t>
      </w:r>
    </w:p>
    <w:p w14:paraId="1FFF5FCD" w14:textId="77777777" w:rsidR="00520FA2" w:rsidRPr="00EE4372" w:rsidRDefault="00520FA2" w:rsidP="00520FA2">
      <w:pPr>
        <w:suppressAutoHyphens w:val="0"/>
        <w:autoSpaceDE w:val="0"/>
        <w:autoSpaceDN w:val="0"/>
        <w:adjustRightInd w:val="0"/>
        <w:jc w:val="both"/>
        <w:rPr>
          <w:lang w:eastAsia="et-EE"/>
        </w:rPr>
      </w:pPr>
      <w:r w:rsidRPr="00EE4372">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20FA2" w:rsidRPr="00EE4372" w14:paraId="112A633A" w14:textId="77777777" w:rsidTr="009E235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B01C2" w14:textId="77777777" w:rsidR="00520FA2" w:rsidRPr="00EE4372" w:rsidRDefault="00520FA2" w:rsidP="009E235F">
            <w:pPr>
              <w:suppressAutoHyphens w:val="0"/>
              <w:jc w:val="center"/>
              <w:rPr>
                <w:color w:val="000000"/>
                <w:lang w:eastAsia="et-EE"/>
              </w:rPr>
            </w:pPr>
            <w:r w:rsidRPr="00EE4372">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84F317C" w14:textId="1C014819" w:rsidR="00520FA2" w:rsidRPr="00EE4372" w:rsidRDefault="00520FA2" w:rsidP="000E5514">
            <w:pPr>
              <w:suppressAutoHyphens w:val="0"/>
              <w:jc w:val="center"/>
              <w:rPr>
                <w:color w:val="000000"/>
                <w:lang w:eastAsia="et-EE"/>
              </w:rPr>
            </w:pPr>
            <w:r w:rsidRPr="00EE4372">
              <w:rPr>
                <w:color w:val="000000"/>
                <w:lang w:eastAsia="et-EE"/>
              </w:rPr>
              <w:t>Pikkus (</w:t>
            </w:r>
            <w:r w:rsidR="000E5514" w:rsidRPr="00EE4372">
              <w:rPr>
                <w:color w:val="000000"/>
                <w:lang w:eastAsia="et-EE"/>
              </w:rPr>
              <w:t>k</w:t>
            </w:r>
            <w:r w:rsidRPr="00EE4372">
              <w:rPr>
                <w:color w:val="000000"/>
                <w:lang w:eastAsia="et-EE"/>
              </w:rPr>
              <w:t>m)</w:t>
            </w:r>
          </w:p>
        </w:tc>
      </w:tr>
      <w:tr w:rsidR="000E3C58" w:rsidRPr="00EE4372" w14:paraId="6E63397C"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hideMark/>
          </w:tcPr>
          <w:p w14:paraId="222D613E" w14:textId="6AF1162C" w:rsidR="000E3C58" w:rsidRPr="00EE4372" w:rsidRDefault="000E3C58" w:rsidP="000E3C58">
            <w:r w:rsidRPr="00EE4372">
              <w:t>RE - rekonstrueeritav eesvool</w:t>
            </w:r>
          </w:p>
        </w:tc>
        <w:tc>
          <w:tcPr>
            <w:tcW w:w="960" w:type="dxa"/>
            <w:tcBorders>
              <w:top w:val="single" w:sz="4" w:space="0" w:color="auto"/>
              <w:left w:val="nil"/>
              <w:bottom w:val="single" w:sz="4" w:space="0" w:color="auto"/>
              <w:right w:val="single" w:sz="4" w:space="0" w:color="auto"/>
            </w:tcBorders>
            <w:shd w:val="clear" w:color="auto" w:fill="auto"/>
            <w:noWrap/>
            <w:hideMark/>
          </w:tcPr>
          <w:p w14:paraId="41F851B4" w14:textId="0D88F040" w:rsidR="000E3C58" w:rsidRPr="00EE4372" w:rsidRDefault="000E3C58" w:rsidP="000E3C58">
            <w:pPr>
              <w:jc w:val="right"/>
            </w:pPr>
            <w:r w:rsidRPr="00EE4372">
              <w:t>4,962</w:t>
            </w:r>
          </w:p>
        </w:tc>
      </w:tr>
      <w:tr w:rsidR="000E3C58" w:rsidRPr="00EE4372" w14:paraId="14186295"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FA134BE" w14:textId="6333B0BA" w:rsidR="000E3C58" w:rsidRPr="00EE4372" w:rsidRDefault="000E3C58" w:rsidP="000E3C58">
            <w:r w:rsidRPr="00EE4372">
              <w:t>RK - 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1671500B" w14:textId="096834F7" w:rsidR="000E3C58" w:rsidRPr="00EE4372" w:rsidRDefault="000E3C58" w:rsidP="000E3C58">
            <w:pPr>
              <w:jc w:val="right"/>
            </w:pPr>
            <w:r w:rsidRPr="00EE4372">
              <w:t>12,108</w:t>
            </w:r>
          </w:p>
        </w:tc>
      </w:tr>
      <w:tr w:rsidR="000E3C58" w:rsidRPr="00EE4372" w14:paraId="385C004F"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68AA488" w14:textId="130B282E" w:rsidR="000E3C58" w:rsidRPr="00EE4372" w:rsidRDefault="000E3C58" w:rsidP="000E3C58">
            <w:r w:rsidRPr="00EE4372">
              <w:t>RT - rekonstrueeritav teekraav</w:t>
            </w:r>
          </w:p>
        </w:tc>
        <w:tc>
          <w:tcPr>
            <w:tcW w:w="960" w:type="dxa"/>
            <w:tcBorders>
              <w:top w:val="single" w:sz="4" w:space="0" w:color="auto"/>
              <w:left w:val="nil"/>
              <w:bottom w:val="single" w:sz="4" w:space="0" w:color="auto"/>
              <w:right w:val="single" w:sz="4" w:space="0" w:color="auto"/>
            </w:tcBorders>
            <w:shd w:val="clear" w:color="auto" w:fill="auto"/>
            <w:noWrap/>
          </w:tcPr>
          <w:p w14:paraId="0FD6A3F1" w14:textId="78D10573" w:rsidR="000E3C58" w:rsidRPr="00EE4372" w:rsidRDefault="000E3C58" w:rsidP="000E3C58">
            <w:pPr>
              <w:jc w:val="right"/>
            </w:pPr>
            <w:r w:rsidRPr="00EE4372">
              <w:t>0,707</w:t>
            </w:r>
          </w:p>
        </w:tc>
      </w:tr>
      <w:tr w:rsidR="000E3C58" w:rsidRPr="00EE4372" w14:paraId="744F96D9"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C84B389" w14:textId="1CF0BE24" w:rsidR="000E3C58" w:rsidRPr="00EE4372" w:rsidRDefault="000E3C58" w:rsidP="000E3C58">
            <w:r w:rsidRPr="00EE4372">
              <w:t>ET - ehitatav teekraav</w:t>
            </w:r>
          </w:p>
        </w:tc>
        <w:tc>
          <w:tcPr>
            <w:tcW w:w="960" w:type="dxa"/>
            <w:tcBorders>
              <w:top w:val="single" w:sz="4" w:space="0" w:color="auto"/>
              <w:left w:val="nil"/>
              <w:bottom w:val="single" w:sz="4" w:space="0" w:color="auto"/>
              <w:right w:val="single" w:sz="4" w:space="0" w:color="auto"/>
            </w:tcBorders>
            <w:shd w:val="clear" w:color="auto" w:fill="auto"/>
            <w:noWrap/>
          </w:tcPr>
          <w:p w14:paraId="49E86AA2" w14:textId="5AF43CF6" w:rsidR="000E3C58" w:rsidRPr="00EE4372" w:rsidRDefault="000E3C58" w:rsidP="000E3C58">
            <w:pPr>
              <w:jc w:val="right"/>
            </w:pPr>
            <w:r w:rsidRPr="00EE4372">
              <w:t>1,386</w:t>
            </w:r>
          </w:p>
        </w:tc>
      </w:tr>
      <w:tr w:rsidR="000E3C58" w:rsidRPr="00EE4372" w14:paraId="0BCEA6B9"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C40421D" w14:textId="09907C2F" w:rsidR="000E3C58" w:rsidRPr="00EE4372" w:rsidRDefault="000E3C58" w:rsidP="000E3C58">
            <w:r w:rsidRPr="00EE4372">
              <w:t>EN - ehitatav nõv</w:t>
            </w:r>
          </w:p>
        </w:tc>
        <w:tc>
          <w:tcPr>
            <w:tcW w:w="960" w:type="dxa"/>
            <w:tcBorders>
              <w:top w:val="single" w:sz="4" w:space="0" w:color="auto"/>
              <w:left w:val="nil"/>
              <w:bottom w:val="single" w:sz="4" w:space="0" w:color="auto"/>
              <w:right w:val="single" w:sz="4" w:space="0" w:color="auto"/>
            </w:tcBorders>
            <w:shd w:val="clear" w:color="auto" w:fill="auto"/>
            <w:noWrap/>
          </w:tcPr>
          <w:p w14:paraId="58353211" w14:textId="5EA1D44A" w:rsidR="000E3C58" w:rsidRPr="00EE4372" w:rsidRDefault="000E3C58" w:rsidP="000E3C58">
            <w:pPr>
              <w:jc w:val="right"/>
            </w:pPr>
            <w:r w:rsidRPr="00EE4372">
              <w:t>1,087</w:t>
            </w:r>
          </w:p>
        </w:tc>
      </w:tr>
      <w:tr w:rsidR="000E3C58" w:rsidRPr="00EE4372" w14:paraId="1EEB5DEB" w14:textId="77777777" w:rsidTr="00680FE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E1DFC" w14:textId="3F374DFC" w:rsidR="000E3C58" w:rsidRPr="00EE4372" w:rsidRDefault="000E3C58" w:rsidP="000E3C58">
            <w:pPr>
              <w:suppressAutoHyphens w:val="0"/>
              <w:rPr>
                <w:b/>
                <w:bCs/>
                <w:color w:val="000000"/>
                <w:lang w:eastAsia="et-EE"/>
              </w:rPr>
            </w:pPr>
            <w:r w:rsidRPr="00EE4372">
              <w:rPr>
                <w:b/>
                <w:bCs/>
              </w:rPr>
              <w:t>KOKKU:</w:t>
            </w:r>
          </w:p>
        </w:tc>
        <w:tc>
          <w:tcPr>
            <w:tcW w:w="960" w:type="dxa"/>
            <w:tcBorders>
              <w:top w:val="single" w:sz="4" w:space="0" w:color="auto"/>
              <w:left w:val="nil"/>
              <w:bottom w:val="single" w:sz="4" w:space="0" w:color="auto"/>
              <w:right w:val="single" w:sz="4" w:space="0" w:color="auto"/>
            </w:tcBorders>
            <w:shd w:val="clear" w:color="auto" w:fill="auto"/>
            <w:noWrap/>
            <w:hideMark/>
          </w:tcPr>
          <w:p w14:paraId="7171342C" w14:textId="773E5EA3" w:rsidR="000E3C58" w:rsidRPr="00EE4372" w:rsidRDefault="000E3C58" w:rsidP="000E3C58">
            <w:pPr>
              <w:suppressAutoHyphens w:val="0"/>
              <w:jc w:val="right"/>
              <w:rPr>
                <w:b/>
                <w:bCs/>
              </w:rPr>
            </w:pPr>
            <w:r w:rsidRPr="00EE4372">
              <w:rPr>
                <w:b/>
                <w:bCs/>
              </w:rPr>
              <w:t>20,250</w:t>
            </w:r>
          </w:p>
        </w:tc>
      </w:tr>
    </w:tbl>
    <w:p w14:paraId="2CB975E0" w14:textId="0833C1FB" w:rsidR="0057440C" w:rsidRPr="00EE4372" w:rsidRDefault="0029505A" w:rsidP="0029505A">
      <w:pPr>
        <w:suppressAutoHyphens w:val="0"/>
        <w:autoSpaceDE w:val="0"/>
        <w:autoSpaceDN w:val="0"/>
        <w:adjustRightInd w:val="0"/>
        <w:jc w:val="both"/>
        <w:rPr>
          <w:bCs/>
          <w:lang w:eastAsia="et-EE"/>
        </w:rPr>
      </w:pPr>
      <w:r w:rsidRPr="00EE4372">
        <w:rPr>
          <w:bCs/>
          <w:lang w:eastAsia="et-EE"/>
        </w:rPr>
        <w:t xml:space="preserve">Metsamaa kraavi mullavalli taha kogunev vesi tuleb läbi valli kraavi juhtida  30cm läbimõõdu ja </w:t>
      </w:r>
      <w:r w:rsidR="0080739F" w:rsidRPr="00EE4372">
        <w:rPr>
          <w:bCs/>
          <w:lang w:eastAsia="et-EE"/>
        </w:rPr>
        <w:t>9</w:t>
      </w:r>
      <w:r w:rsidRPr="00EE4372">
        <w:rPr>
          <w:bCs/>
          <w:lang w:eastAsia="et-EE"/>
        </w:rPr>
        <w:t>m pikkuse plasttoruga Di 300mm SN8 (veeviimar, tüüp VV-300). Veeviimarid on ette nähtud ehitada vastav</w:t>
      </w:r>
      <w:r w:rsidR="003C7221" w:rsidRPr="00EE4372">
        <w:rPr>
          <w:bCs/>
          <w:lang w:eastAsia="et-EE"/>
        </w:rPr>
        <w:t>alt tüüpjoonisele 1.7 (2013.a).</w:t>
      </w:r>
      <w:r w:rsidR="0057440C" w:rsidRPr="00EE4372">
        <w:rPr>
          <w:bCs/>
          <w:lang w:eastAsia="et-EE"/>
        </w:rPr>
        <w:t xml:space="preserve"> </w:t>
      </w:r>
      <w:r w:rsidR="00AB2BEC" w:rsidRPr="00EE4372">
        <w:rPr>
          <w:rFonts w:eastAsia="Calibri"/>
          <w:bCs/>
          <w:lang w:eastAsia="en-US"/>
        </w:rPr>
        <w:t>Kõrgemäe</w:t>
      </w:r>
      <w:r w:rsidR="006219A6" w:rsidRPr="00EE4372">
        <w:rPr>
          <w:bCs/>
          <w:lang w:eastAsia="et-EE"/>
        </w:rPr>
        <w:t xml:space="preserve"> </w:t>
      </w:r>
      <w:r w:rsidR="008848C4" w:rsidRPr="00EE4372">
        <w:rPr>
          <w:bCs/>
          <w:lang w:eastAsia="et-EE"/>
        </w:rPr>
        <w:t xml:space="preserve">objektil </w:t>
      </w:r>
      <w:r w:rsidR="00BF32C8" w:rsidRPr="00EE4372">
        <w:rPr>
          <w:bCs/>
          <w:lang w:eastAsia="et-EE"/>
        </w:rPr>
        <w:t>on e</w:t>
      </w:r>
      <w:r w:rsidR="003C7221" w:rsidRPr="00EE4372">
        <w:rPr>
          <w:bCs/>
          <w:lang w:eastAsia="et-EE"/>
        </w:rPr>
        <w:t xml:space="preserve">tte nähtud </w:t>
      </w:r>
      <w:r w:rsidR="00492A50" w:rsidRPr="00EE4372">
        <w:rPr>
          <w:bCs/>
          <w:lang w:eastAsia="et-EE"/>
        </w:rPr>
        <w:t>7</w:t>
      </w:r>
      <w:r w:rsidR="009F558E" w:rsidRPr="00EE4372">
        <w:rPr>
          <w:bCs/>
          <w:lang w:eastAsia="et-EE"/>
        </w:rPr>
        <w:t>3</w:t>
      </w:r>
      <w:r w:rsidR="00EE1939" w:rsidRPr="00EE4372">
        <w:rPr>
          <w:bCs/>
          <w:lang w:eastAsia="et-EE"/>
        </w:rPr>
        <w:t xml:space="preserve"> </w:t>
      </w:r>
      <w:r w:rsidR="00450513" w:rsidRPr="00EE4372">
        <w:rPr>
          <w:bCs/>
          <w:lang w:eastAsia="et-EE"/>
        </w:rPr>
        <w:t>tk</w:t>
      </w:r>
      <w:r w:rsidR="003C7221" w:rsidRPr="00EE4372">
        <w:rPr>
          <w:bCs/>
          <w:lang w:eastAsia="et-EE"/>
        </w:rPr>
        <w:t xml:space="preserve"> veeviimari paigutus, mille t</w:t>
      </w:r>
      <w:r w:rsidR="0057440C" w:rsidRPr="00EE4372">
        <w:rPr>
          <w:bCs/>
          <w:lang w:eastAsia="et-EE"/>
        </w:rPr>
        <w:t>äpsemad paigaldamise asukohad täpsustatakse ehituse ajal. Üldjuhul paigutatakse veeviimarid sinna kus on märgata vee kogunemist mulde taha.</w:t>
      </w:r>
    </w:p>
    <w:p w14:paraId="5E090BE2" w14:textId="53B75286" w:rsidR="00861A9E" w:rsidRPr="008D366D" w:rsidRDefault="00492A50" w:rsidP="00641EDA">
      <w:pPr>
        <w:suppressAutoHyphens w:val="0"/>
        <w:autoSpaceDE w:val="0"/>
        <w:autoSpaceDN w:val="0"/>
        <w:adjustRightInd w:val="0"/>
        <w:jc w:val="both"/>
        <w:rPr>
          <w:bCs/>
          <w:highlight w:val="yellow"/>
          <w:lang w:eastAsia="et-EE"/>
        </w:rPr>
      </w:pPr>
      <w:r w:rsidRPr="00EE4372">
        <w:rPr>
          <w:rFonts w:eastAsia="Calibri"/>
          <w:bCs/>
          <w:lang w:eastAsia="en-US"/>
        </w:rPr>
        <w:t>Kõ</w:t>
      </w:r>
      <w:r w:rsidR="00C403B5" w:rsidRPr="00EE4372">
        <w:rPr>
          <w:rFonts w:eastAsia="Calibri"/>
          <w:bCs/>
          <w:lang w:eastAsia="en-US"/>
        </w:rPr>
        <w:t>rgemäe</w:t>
      </w:r>
      <w:r w:rsidR="00EE1939" w:rsidRPr="00EE4372">
        <w:rPr>
          <w:rFonts w:eastAsia="Calibri"/>
          <w:bCs/>
          <w:lang w:eastAsia="en-US"/>
        </w:rPr>
        <w:t xml:space="preserve"> </w:t>
      </w:r>
      <w:r w:rsidR="00450513" w:rsidRPr="00EE4372">
        <w:rPr>
          <w:bCs/>
          <w:lang w:eastAsia="et-EE"/>
        </w:rPr>
        <w:t xml:space="preserve">objektil </w:t>
      </w:r>
      <w:r w:rsidR="00451DEB" w:rsidRPr="00EE4372">
        <w:rPr>
          <w:bCs/>
          <w:lang w:eastAsia="et-EE"/>
        </w:rPr>
        <w:t xml:space="preserve">on ette nähtud </w:t>
      </w:r>
      <w:r w:rsidR="00C403B5" w:rsidRPr="00EE4372">
        <w:rPr>
          <w:bCs/>
          <w:lang w:eastAsia="et-EE"/>
        </w:rPr>
        <w:t>8 truubi rekonstrueerimine</w:t>
      </w:r>
      <w:r w:rsidR="00C403B5" w:rsidRPr="00C403B5">
        <w:rPr>
          <w:bCs/>
          <w:lang w:eastAsia="et-EE"/>
        </w:rPr>
        <w:t>, 24 ehitatavat truupi ja 1 uuendatav truup</w:t>
      </w:r>
      <w:r w:rsidR="003D2F95">
        <w:rPr>
          <w:bCs/>
          <w:lang w:eastAsia="et-EE"/>
        </w:rPr>
        <w:t xml:space="preserve"> (</w:t>
      </w:r>
      <w:r w:rsidR="001934D9">
        <w:rPr>
          <w:bCs/>
          <w:lang w:eastAsia="et-EE"/>
        </w:rPr>
        <w:t>T11)</w:t>
      </w:r>
      <w:r w:rsidR="00C403B5" w:rsidRPr="00C403B5">
        <w:rPr>
          <w:bCs/>
          <w:lang w:eastAsia="et-EE"/>
        </w:rPr>
        <w:t>, 3 truupi (T36, T37 ja T38) jää</w:t>
      </w:r>
      <w:r w:rsidR="00C403B5">
        <w:rPr>
          <w:bCs/>
          <w:lang w:eastAsia="et-EE"/>
        </w:rPr>
        <w:t>vad</w:t>
      </w:r>
      <w:r w:rsidR="00C403B5" w:rsidRPr="00C403B5">
        <w:rPr>
          <w:bCs/>
          <w:lang w:eastAsia="et-EE"/>
        </w:rPr>
        <w:t xml:space="preserve"> olemasolevasse seisu. Truup T31 likvideeritakse.</w:t>
      </w:r>
    </w:p>
    <w:p w14:paraId="6308DFAA" w14:textId="571CD6B7" w:rsidR="00BF765B" w:rsidRDefault="006A77F2" w:rsidP="00EA4A46">
      <w:pPr>
        <w:suppressAutoHyphens w:val="0"/>
        <w:autoSpaceDE w:val="0"/>
        <w:autoSpaceDN w:val="0"/>
        <w:adjustRightInd w:val="0"/>
        <w:jc w:val="both"/>
      </w:pPr>
      <w:r w:rsidRPr="009B3110">
        <w:rPr>
          <w:bCs/>
          <w:lang w:eastAsia="et-EE"/>
        </w:rPr>
        <w:t>Plasttruubid rajatakse läbimõõduga</w:t>
      </w:r>
      <w:r w:rsidR="00142B95" w:rsidRPr="009B3110">
        <w:rPr>
          <w:bCs/>
          <w:lang w:eastAsia="et-EE"/>
        </w:rPr>
        <w:t xml:space="preserve"> </w:t>
      </w:r>
      <w:r w:rsidR="00AF161D" w:rsidRPr="009B3110">
        <w:rPr>
          <w:bCs/>
          <w:lang w:eastAsia="et-EE"/>
        </w:rPr>
        <w:t>4</w:t>
      </w:r>
      <w:r w:rsidR="009F6B29" w:rsidRPr="009B3110">
        <w:rPr>
          <w:bCs/>
          <w:lang w:eastAsia="et-EE"/>
        </w:rPr>
        <w:t xml:space="preserve">0 cm kuni </w:t>
      </w:r>
      <w:r w:rsidR="009B3110" w:rsidRPr="009B3110">
        <w:rPr>
          <w:bCs/>
          <w:lang w:eastAsia="et-EE"/>
        </w:rPr>
        <w:t>12</w:t>
      </w:r>
      <w:r w:rsidR="009F6B29" w:rsidRPr="009B3110">
        <w:rPr>
          <w:bCs/>
          <w:lang w:eastAsia="et-EE"/>
        </w:rPr>
        <w:t>0 cm</w:t>
      </w:r>
      <w:r w:rsidR="00142B95" w:rsidRPr="009B3110">
        <w:rPr>
          <w:bCs/>
          <w:lang w:eastAsia="et-EE"/>
        </w:rPr>
        <w:t>.</w:t>
      </w:r>
      <w:r w:rsidR="003619D4" w:rsidRPr="009B3110">
        <w:rPr>
          <w:bCs/>
          <w:lang w:eastAsia="et-EE"/>
        </w:rPr>
        <w:t xml:space="preserve"> </w:t>
      </w:r>
      <w:r w:rsidR="00F901A0" w:rsidRPr="009B3110">
        <w:rPr>
          <w:bCs/>
        </w:rPr>
        <w:t>Plasttruubitorud</w:t>
      </w:r>
      <w:r w:rsidR="005554AA" w:rsidRPr="009B3110">
        <w:rPr>
          <w:bCs/>
        </w:rPr>
        <w:t xml:space="preserve"> </w:t>
      </w:r>
      <w:r w:rsidR="00F901A0" w:rsidRPr="009B3110">
        <w:rPr>
          <w:bCs/>
        </w:rPr>
        <w:t>peavad vastama ringjäi</w:t>
      </w:r>
      <w:r w:rsidR="00BE1455" w:rsidRPr="009B3110">
        <w:rPr>
          <w:bCs/>
        </w:rPr>
        <w:t>kusele SN8, ISO 9969 ja olema</w:t>
      </w:r>
      <w:r w:rsidR="00F901A0" w:rsidRPr="009B3110">
        <w:rPr>
          <w:bCs/>
        </w:rPr>
        <w:t xml:space="preserve"> seest siledaseinalised.</w:t>
      </w:r>
      <w:r w:rsidR="00E676B4" w:rsidRPr="009B3110">
        <w:rPr>
          <w:bCs/>
        </w:rPr>
        <w:t xml:space="preserve"> </w:t>
      </w:r>
      <w:r w:rsidR="004937F1" w:rsidRPr="009B3110">
        <w:rPr>
          <w:bCs/>
        </w:rPr>
        <w:t>Uute truupide vähim piki</w:t>
      </w:r>
      <w:r w:rsidRPr="009B3110">
        <w:rPr>
          <w:bCs/>
        </w:rPr>
        <w:t xml:space="preserve"> </w:t>
      </w:r>
      <w:r w:rsidR="004937F1" w:rsidRPr="009B3110">
        <w:rPr>
          <w:bCs/>
        </w:rPr>
        <w:t>kalle peab olema 1%. Truupide nõutav eluiga peab olema 50a.</w:t>
      </w:r>
      <w:r w:rsidR="00F901A0" w:rsidRPr="009B3110">
        <w:rPr>
          <w:bCs/>
        </w:rPr>
        <w:t xml:space="preserve"> </w:t>
      </w:r>
      <w:r w:rsidR="00111E0A" w:rsidRPr="009B3110">
        <w:rPr>
          <w:bCs/>
        </w:rPr>
        <w:t>Truubitorude</w:t>
      </w:r>
      <w:r w:rsidR="005554AA" w:rsidRPr="009B3110">
        <w:rPr>
          <w:bCs/>
        </w:rPr>
        <w:t xml:space="preserve"> m</w:t>
      </w:r>
      <w:r w:rsidR="00111E0A" w:rsidRPr="009B3110">
        <w:rPr>
          <w:bCs/>
        </w:rPr>
        <w:t>aksimaalne paigaldusjärgne lubatud deformatsioon on</w:t>
      </w:r>
      <w:r w:rsidR="00B1080F" w:rsidRPr="009B3110">
        <w:rPr>
          <w:bCs/>
        </w:rPr>
        <w:t xml:space="preserve"> 6%</w:t>
      </w:r>
      <w:r w:rsidR="00111E0A" w:rsidRPr="009B3110">
        <w:rPr>
          <w:bCs/>
        </w:rPr>
        <w:t>.</w:t>
      </w:r>
      <w:r w:rsidR="00B1080F" w:rsidRPr="009B3110">
        <w:t xml:space="preserve"> </w:t>
      </w:r>
      <w:r w:rsidR="008628F3" w:rsidRPr="009B3110">
        <w:rPr>
          <w:bCs/>
        </w:rPr>
        <w:t>Truupide paigaldamise</w:t>
      </w:r>
      <w:r w:rsidR="00A81856" w:rsidRPr="009B3110">
        <w:rPr>
          <w:bCs/>
        </w:rPr>
        <w:t>l lähtuda maaparandusrajatiste</w:t>
      </w:r>
      <w:r w:rsidR="008628F3" w:rsidRPr="009B3110">
        <w:rPr>
          <w:bCs/>
        </w:rPr>
        <w:t xml:space="preserve"> tüüpjoonistest (2013).</w:t>
      </w:r>
      <w:r w:rsidR="002F4777" w:rsidRPr="009B3110">
        <w:t xml:space="preserve"> </w:t>
      </w:r>
      <w:r w:rsidR="00E80A4E" w:rsidRPr="009B3110">
        <w:t>Truubitorud tuleb paigaldada vähemalt 15 cm liivalusele. Kinniaetav kaevik tuleb toru ümber korralikult 15-30 cm kihtidena tihendada.</w:t>
      </w:r>
      <w:r w:rsidR="00801765" w:rsidRPr="009B3110">
        <w:t xml:space="preserve"> </w:t>
      </w:r>
      <w:r w:rsidR="0091650B" w:rsidRPr="009B3110">
        <w:t xml:space="preserve">Truupide ehitamisel minimaalne mineraalse pinnase täitekihi paksus truubitoru peal </w:t>
      </w:r>
      <w:r w:rsidR="00023945" w:rsidRPr="009B3110">
        <w:t xml:space="preserve">olema </w:t>
      </w:r>
      <w:r w:rsidR="00F00E8E" w:rsidRPr="009B3110">
        <w:t>Ø 30, 40 ja 50 cm plasttruubil vähemalt 0,5 m, Ø 60 cm plasttruubil 0,55 m</w:t>
      </w:r>
      <w:r w:rsidR="009B3110">
        <w:t xml:space="preserve"> ja</w:t>
      </w:r>
      <w:r w:rsidR="00F00E8E" w:rsidRPr="009B3110">
        <w:t xml:space="preserve"> Ø </w:t>
      </w:r>
      <w:r w:rsidR="009B3110">
        <w:t>12</w:t>
      </w:r>
      <w:r w:rsidR="00F00E8E" w:rsidRPr="009B3110">
        <w:t xml:space="preserve">0 cm plasttruubil </w:t>
      </w:r>
      <w:r w:rsidR="009B3110">
        <w:t>1,</w:t>
      </w:r>
      <w:r w:rsidR="00F00E8E" w:rsidRPr="009B3110">
        <w:t>0 m</w:t>
      </w:r>
      <w:r w:rsidR="008E0CF8" w:rsidRPr="009B3110">
        <w:t>.</w:t>
      </w:r>
    </w:p>
    <w:p w14:paraId="746F1B4E" w14:textId="0538646E" w:rsidR="00B36CF8" w:rsidRPr="0000481D" w:rsidRDefault="00B36CF8" w:rsidP="00EA4A46">
      <w:pPr>
        <w:suppressAutoHyphens w:val="0"/>
        <w:autoSpaceDE w:val="0"/>
        <w:autoSpaceDN w:val="0"/>
        <w:adjustRightInd w:val="0"/>
        <w:jc w:val="both"/>
      </w:pPr>
      <w:r w:rsidRPr="00B36CF8">
        <w:t xml:space="preserve">Truubid T21 ja T46 </w:t>
      </w:r>
      <w:r>
        <w:t>rajatakse</w:t>
      </w:r>
      <w:r w:rsidRPr="00B36CF8">
        <w:t xml:space="preserve"> terasest (paksus 5mm)  mõõtudega 155x185 ja 160x194 cm. </w:t>
      </w:r>
      <w:r w:rsidR="007502A0" w:rsidRPr="007502A0">
        <w:t xml:space="preserve">Terastoru materjal peab olema teras S-235 paksusega 5,0 mm. Terastoru peab olema kaetud 70 μm paksuse tsingikihiga. Lisanduva kaitsemeetmena on tsingitud terastorud ette nähtud seest värvida epoksiidvärviga täies ulatuses. Terastoru peab olema kaetud geotekstiiliga NGS2. </w:t>
      </w:r>
      <w:r w:rsidR="007502A0" w:rsidRPr="0000481D">
        <w:t>Terastruubid rajatakse monteeritavast terastorust</w:t>
      </w:r>
      <w:r w:rsidR="001B6CD1" w:rsidRPr="0000481D">
        <w:t xml:space="preserve"> ja </w:t>
      </w:r>
      <w:r w:rsidRPr="0000481D">
        <w:t>on lameprofiilsed.</w:t>
      </w:r>
    </w:p>
    <w:p w14:paraId="29C4501B" w14:textId="2C273FA6" w:rsidR="006A77F2" w:rsidRPr="0000481D" w:rsidRDefault="0091650B" w:rsidP="006A77F2">
      <w:pPr>
        <w:suppressAutoHyphens w:val="0"/>
        <w:autoSpaceDE w:val="0"/>
        <w:autoSpaceDN w:val="0"/>
        <w:adjustRightInd w:val="0"/>
        <w:jc w:val="both"/>
      </w:pPr>
      <w:bookmarkStart w:id="8" w:name="_Hlk120101388"/>
      <w:r w:rsidRPr="0000481D">
        <w:rPr>
          <w:bCs/>
        </w:rPr>
        <w:t xml:space="preserve">Kõikidele </w:t>
      </w:r>
      <w:r w:rsidR="00152F7A" w:rsidRPr="0000481D">
        <w:rPr>
          <w:bCs/>
        </w:rPr>
        <w:t>4</w:t>
      </w:r>
      <w:r w:rsidRPr="0000481D">
        <w:rPr>
          <w:bCs/>
        </w:rPr>
        <w:t>0</w:t>
      </w:r>
      <w:r w:rsidR="00A52649" w:rsidRPr="0000481D">
        <w:rPr>
          <w:bCs/>
        </w:rPr>
        <w:t>sm</w:t>
      </w:r>
      <w:r w:rsidRPr="0000481D">
        <w:rPr>
          <w:bCs/>
        </w:rPr>
        <w:t xml:space="preserve"> </w:t>
      </w:r>
      <w:r w:rsidR="0000481D">
        <w:rPr>
          <w:bCs/>
        </w:rPr>
        <w:t>ja</w:t>
      </w:r>
      <w:r w:rsidRPr="0000481D">
        <w:rPr>
          <w:bCs/>
        </w:rPr>
        <w:t xml:space="preserve"> </w:t>
      </w:r>
      <w:r w:rsidR="008521CA" w:rsidRPr="0000481D">
        <w:rPr>
          <w:bCs/>
        </w:rPr>
        <w:t>5</w:t>
      </w:r>
      <w:r w:rsidRPr="0000481D">
        <w:rPr>
          <w:bCs/>
        </w:rPr>
        <w:t>0</w:t>
      </w:r>
      <w:r w:rsidR="00A52649" w:rsidRPr="0000481D">
        <w:rPr>
          <w:bCs/>
        </w:rPr>
        <w:t>sm</w:t>
      </w:r>
      <w:r w:rsidRPr="0000481D">
        <w:rPr>
          <w:bCs/>
        </w:rPr>
        <w:t xml:space="preserve"> truupidele on ette nähtud ehitada otsakutele kindlustised </w:t>
      </w:r>
      <w:bookmarkEnd w:id="8"/>
      <w:r w:rsidRPr="0000481D">
        <w:rPr>
          <w:bCs/>
        </w:rPr>
        <w:t>mattotsakutena tüüpotsakutega: MAO. Truupide mattotsakud, tüüp MAO, tuleb ehitada vastavalt kogumikule „Maaparandusrajatiste tüüpjoonised“ (Tallinn 201</w:t>
      </w:r>
      <w:r w:rsidR="0088017D" w:rsidRPr="0000481D">
        <w:rPr>
          <w:bCs/>
        </w:rPr>
        <w:t>9</w:t>
      </w:r>
      <w:r w:rsidRPr="0000481D">
        <w:rPr>
          <w:bCs/>
        </w:rPr>
        <w:t>) joonis 3.1-1 kuni 3.1-2. Otsakute rajamiseks truupidele tuleb kasutada nõlvust 1:1,5.</w:t>
      </w:r>
      <w:r w:rsidR="00E80A4E" w:rsidRPr="0000481D">
        <w:rPr>
          <w:bCs/>
        </w:rPr>
        <w:t xml:space="preserve"> </w:t>
      </w:r>
      <w:r w:rsidR="001066BB" w:rsidRPr="0000481D">
        <w:rPr>
          <w:bCs/>
        </w:rPr>
        <w:t xml:space="preserve">Kõikidele </w:t>
      </w:r>
      <w:r w:rsidR="00751E6D" w:rsidRPr="0000481D">
        <w:rPr>
          <w:bCs/>
        </w:rPr>
        <w:t>6</w:t>
      </w:r>
      <w:r w:rsidR="008A3F2A" w:rsidRPr="0000481D">
        <w:rPr>
          <w:bCs/>
        </w:rPr>
        <w:t>0</w:t>
      </w:r>
      <w:r w:rsidR="007A7D12" w:rsidRPr="0000481D">
        <w:rPr>
          <w:bCs/>
        </w:rPr>
        <w:t>sm</w:t>
      </w:r>
      <w:r w:rsidR="008A3F2A" w:rsidRPr="0000481D">
        <w:rPr>
          <w:bCs/>
        </w:rPr>
        <w:t xml:space="preserve"> </w:t>
      </w:r>
      <w:r w:rsidR="00304042" w:rsidRPr="0000481D">
        <w:rPr>
          <w:bCs/>
        </w:rPr>
        <w:t xml:space="preserve">truupidele </w:t>
      </w:r>
      <w:r w:rsidR="00304042" w:rsidRPr="0000481D">
        <w:rPr>
          <w:bCs/>
        </w:rPr>
        <w:lastRenderedPageBreak/>
        <w:t xml:space="preserve">on ette nähtud ehitada otsakutele </w:t>
      </w:r>
      <w:r w:rsidR="00C12884" w:rsidRPr="0000481D">
        <w:rPr>
          <w:bCs/>
        </w:rPr>
        <w:t xml:space="preserve">matt </w:t>
      </w:r>
      <w:r w:rsidR="00304042" w:rsidRPr="0000481D">
        <w:rPr>
          <w:bCs/>
        </w:rPr>
        <w:t>kindlustise</w:t>
      </w:r>
      <w:r w:rsidR="00C12884" w:rsidRPr="0000481D">
        <w:rPr>
          <w:bCs/>
        </w:rPr>
        <w:t>ga</w:t>
      </w:r>
      <w:r w:rsidR="00304042" w:rsidRPr="0000481D">
        <w:rPr>
          <w:bCs/>
        </w:rPr>
        <w:t xml:space="preserve"> </w:t>
      </w:r>
      <w:r w:rsidRPr="0000481D">
        <w:rPr>
          <w:bCs/>
        </w:rPr>
        <w:t>kiviotsak</w:t>
      </w:r>
      <w:r w:rsidR="00AF518D" w:rsidRPr="0000481D">
        <w:rPr>
          <w:bCs/>
        </w:rPr>
        <w:t xml:space="preserve"> </w:t>
      </w:r>
      <w:r w:rsidR="00C12884" w:rsidRPr="0000481D">
        <w:rPr>
          <w:bCs/>
        </w:rPr>
        <w:t>MA</w:t>
      </w:r>
      <w:r w:rsidR="00E80A4E" w:rsidRPr="0000481D">
        <w:rPr>
          <w:bCs/>
        </w:rPr>
        <w:t>OK.</w:t>
      </w:r>
      <w:r w:rsidR="00A03DF8" w:rsidRPr="0000481D">
        <w:rPr>
          <w:bCs/>
        </w:rPr>
        <w:t xml:space="preserve"> </w:t>
      </w:r>
      <w:r w:rsidR="00F10B93" w:rsidRPr="0000481D">
        <w:rPr>
          <w:bCs/>
        </w:rPr>
        <w:t xml:space="preserve">Kõikidele </w:t>
      </w:r>
      <w:r w:rsidR="00A4326D" w:rsidRPr="0000481D">
        <w:rPr>
          <w:bCs/>
        </w:rPr>
        <w:t>9</w:t>
      </w:r>
      <w:r w:rsidR="00F10B93" w:rsidRPr="0000481D">
        <w:rPr>
          <w:bCs/>
        </w:rPr>
        <w:t>0</w:t>
      </w:r>
      <w:r w:rsidR="0000481D" w:rsidRPr="0000481D">
        <w:rPr>
          <w:bCs/>
        </w:rPr>
        <w:t>sm</w:t>
      </w:r>
      <w:r w:rsidR="00A4326D" w:rsidRPr="0000481D">
        <w:rPr>
          <w:bCs/>
        </w:rPr>
        <w:t>, 120</w:t>
      </w:r>
      <w:r w:rsidR="00F10B93" w:rsidRPr="0000481D">
        <w:rPr>
          <w:bCs/>
        </w:rPr>
        <w:t xml:space="preserve">sm </w:t>
      </w:r>
      <w:r w:rsidR="00A4326D" w:rsidRPr="0000481D">
        <w:rPr>
          <w:bCs/>
        </w:rPr>
        <w:t xml:space="preserve">ja eriprofiilsetele terastruupidele </w:t>
      </w:r>
      <w:r w:rsidR="00A03DF8" w:rsidRPr="0000481D">
        <w:rPr>
          <w:bCs/>
        </w:rPr>
        <w:t>on ettenähtud rajada kivikindlustusotsak KOK</w:t>
      </w:r>
      <w:r w:rsidR="00031D6C" w:rsidRPr="0000481D">
        <w:rPr>
          <w:bCs/>
        </w:rPr>
        <w:t>.</w:t>
      </w:r>
      <w:r w:rsidR="00E80A4E" w:rsidRPr="0000481D">
        <w:rPr>
          <w:bCs/>
        </w:rPr>
        <w:t xml:space="preserve"> </w:t>
      </w:r>
      <w:r w:rsidR="00D93D2A" w:rsidRPr="0000481D">
        <w:rPr>
          <w:bCs/>
        </w:rPr>
        <w:t>Otsakute rajamiseks truupidele tuleb kasutada nõlvust 1:1,5 ning järgida vastavaid tüüpjooniseid väljaandest „Maaparandusrajatiste tüüpjoonised“ (Tallinn 201</w:t>
      </w:r>
      <w:r w:rsidR="00457120" w:rsidRPr="0000481D">
        <w:rPr>
          <w:bCs/>
        </w:rPr>
        <w:t>9</w:t>
      </w:r>
      <w:r w:rsidR="00D93D2A" w:rsidRPr="0000481D">
        <w:rPr>
          <w:bCs/>
        </w:rPr>
        <w:t xml:space="preserve">). </w:t>
      </w:r>
      <w:r w:rsidR="00AF518D" w:rsidRPr="0000481D">
        <w:t>K</w:t>
      </w:r>
      <w:r w:rsidR="006A77F2" w:rsidRPr="0000481D">
        <w:t>OK tüüpi otsakute ehitamisel tuleb kivikindlustuse alune kraavi nõlv süvistada, et peale kindlustuse ehitamist kindlustus ja nõlv oleksid ühes tasapinnas.</w:t>
      </w:r>
      <w:r w:rsidR="00412ECE" w:rsidRPr="0000481D">
        <w:t xml:space="preserve"> </w:t>
      </w:r>
      <w:r w:rsidR="00AF518D" w:rsidRPr="0000481D">
        <w:t>K</w:t>
      </w:r>
      <w:r w:rsidR="00412ECE" w:rsidRPr="0000481D">
        <w:t>OK otsakute rajamisel ei kasutata geotekstiili kivide all.</w:t>
      </w:r>
      <w:r w:rsidR="009459D4" w:rsidRPr="0000481D">
        <w:t xml:space="preserve"> </w:t>
      </w:r>
      <w:bookmarkStart w:id="9" w:name="_Hlk113011941"/>
      <w:r w:rsidR="009459D4" w:rsidRPr="0000481D">
        <w:t xml:space="preserve">Otsakute ja nõlvade kindlustamisel võib kasutada hüdrokülvi, kuid see peab olema teostatud 50 päeva enne ehituse lõpptähtaega ja ehituse üle andes peab otsakul/kindlustusel </w:t>
      </w:r>
      <w:r w:rsidR="003F5C9D" w:rsidRPr="0000481D">
        <w:t>kasvama ühtlane elujõuline haljastus.</w:t>
      </w:r>
      <w:bookmarkEnd w:id="9"/>
      <w:r w:rsidR="009459D4" w:rsidRPr="0000481D">
        <w:t xml:space="preserve">  </w:t>
      </w:r>
    </w:p>
    <w:p w14:paraId="0C58CEC6" w14:textId="77777777" w:rsidR="003F57EB" w:rsidRPr="00DA6E0B" w:rsidRDefault="003F57EB" w:rsidP="003F57EB">
      <w:pPr>
        <w:ind w:right="-1"/>
        <w:jc w:val="both"/>
      </w:pPr>
      <w:r w:rsidRPr="00DA6E0B">
        <w:t xml:space="preserve">Teed läbivatele truupidele on ette nähtud tähispostide paigaldamine, 2 tähisposti truubile. Tähispostid tuleb paigaldada mulde servast vähemalt 0,35m kaugusele ja sõidutee servast vähemalt 0,75 m kaugusele. </w:t>
      </w:r>
    </w:p>
    <w:p w14:paraId="01208449" w14:textId="323D2D98" w:rsidR="00931549" w:rsidRPr="00DA6E0B" w:rsidRDefault="00931549" w:rsidP="006A77F2">
      <w:pPr>
        <w:suppressAutoHyphens w:val="0"/>
        <w:autoSpaceDE w:val="0"/>
        <w:autoSpaceDN w:val="0"/>
        <w:adjustRightInd w:val="0"/>
        <w:jc w:val="both"/>
      </w:pPr>
      <w:r w:rsidRPr="00DA6E0B">
        <w:t>Välja kaevatud vanad r/b truubitorud tuleb rekonstrueeritavalt alalt ära vedada ja utiliseerida.</w:t>
      </w:r>
    </w:p>
    <w:p w14:paraId="2C3F3C6A" w14:textId="5D0C9A36" w:rsidR="000E70FE" w:rsidRPr="003852B6" w:rsidRDefault="00AB2BEC" w:rsidP="00622F0C">
      <w:pPr>
        <w:pStyle w:val="Default"/>
        <w:jc w:val="both"/>
        <w:rPr>
          <w:rFonts w:ascii="Times New Roman" w:hAnsi="Times New Roman" w:cs="Times New Roman"/>
        </w:rPr>
      </w:pPr>
      <w:bookmarkStart w:id="10" w:name="_Hlk147735812"/>
      <w:r w:rsidRPr="00DA6E0B">
        <w:rPr>
          <w:rFonts w:ascii="Times New Roman" w:hAnsi="Times New Roman" w:cs="Times New Roman"/>
          <w:b/>
          <w:bCs/>
        </w:rPr>
        <w:t>Sa</w:t>
      </w:r>
      <w:r w:rsidR="005527FB" w:rsidRPr="00DA6E0B">
        <w:rPr>
          <w:rFonts w:ascii="Times New Roman" w:hAnsi="Times New Roman" w:cs="Times New Roman"/>
          <w:b/>
          <w:bCs/>
        </w:rPr>
        <w:t>e</w:t>
      </w:r>
      <w:r w:rsidR="00AA4930" w:rsidRPr="00DA6E0B">
        <w:rPr>
          <w:rFonts w:ascii="Times New Roman" w:hAnsi="Times New Roman" w:cs="Times New Roman"/>
          <w:b/>
          <w:bCs/>
        </w:rPr>
        <w:t xml:space="preserve"> </w:t>
      </w:r>
      <w:r w:rsidR="000E70FE" w:rsidRPr="00DA6E0B">
        <w:rPr>
          <w:rFonts w:ascii="Times New Roman" w:hAnsi="Times New Roman" w:cs="Times New Roman"/>
          <w:b/>
          <w:bCs/>
        </w:rPr>
        <w:t xml:space="preserve">tee </w:t>
      </w:r>
      <w:bookmarkEnd w:id="10"/>
      <w:r w:rsidR="000E70FE" w:rsidRPr="00DA6E0B">
        <w:rPr>
          <w:rFonts w:ascii="Times New Roman" w:hAnsi="Times New Roman" w:cs="Times New Roman"/>
        </w:rPr>
        <w:t xml:space="preserve">(pikkus </w:t>
      </w:r>
      <w:r w:rsidRPr="00DA6E0B">
        <w:rPr>
          <w:rFonts w:ascii="Times New Roman" w:hAnsi="Times New Roman" w:cs="Times New Roman"/>
        </w:rPr>
        <w:t>1</w:t>
      </w:r>
      <w:r w:rsidR="005527FB" w:rsidRPr="00DA6E0B">
        <w:rPr>
          <w:rFonts w:ascii="Times New Roman" w:hAnsi="Times New Roman" w:cs="Times New Roman"/>
        </w:rPr>
        <w:t>,</w:t>
      </w:r>
      <w:r w:rsidRPr="00DA6E0B">
        <w:rPr>
          <w:rFonts w:ascii="Times New Roman" w:hAnsi="Times New Roman" w:cs="Times New Roman"/>
        </w:rPr>
        <w:t>7</w:t>
      </w:r>
      <w:r w:rsidR="005527FB" w:rsidRPr="00DA6E0B">
        <w:rPr>
          <w:rFonts w:ascii="Times New Roman" w:hAnsi="Times New Roman" w:cs="Times New Roman"/>
        </w:rPr>
        <w:t>59</w:t>
      </w:r>
      <w:r w:rsidR="000E70FE" w:rsidRPr="00DA6E0B">
        <w:rPr>
          <w:rFonts w:ascii="Times New Roman" w:hAnsi="Times New Roman" w:cs="Times New Roman"/>
        </w:rPr>
        <w:t xml:space="preserve"> km)</w:t>
      </w:r>
      <w:r w:rsidR="00096574" w:rsidRPr="00DA6E0B">
        <w:rPr>
          <w:rFonts w:ascii="Times New Roman" w:hAnsi="Times New Roman" w:cs="Times New Roman"/>
        </w:rPr>
        <w:t xml:space="preserve"> algab </w:t>
      </w:r>
      <w:r w:rsidR="00C312F1" w:rsidRPr="00DA6E0B">
        <w:rPr>
          <w:rFonts w:ascii="Times New Roman" w:hAnsi="Times New Roman" w:cs="Times New Roman"/>
        </w:rPr>
        <w:t xml:space="preserve">Nirgu – Käpajärve teelt (Katastriüksus: Jägala-Paunküla veejuhe, katastritunnus: 14002:003:0283) ja lõppeb kinnistul Väätsa metskond 396 (katastritunnus: 12901:001:0183), kvartali PD002 eraldisel 14, kuhu rajatakse T-kujuline tagasipööramise </w:t>
      </w:r>
      <w:r w:rsidR="00C312F1" w:rsidRPr="003852B6">
        <w:rPr>
          <w:rFonts w:ascii="Times New Roman" w:hAnsi="Times New Roman" w:cs="Times New Roman"/>
        </w:rPr>
        <w:t>koht.</w:t>
      </w:r>
      <w:r w:rsidR="000E70FE" w:rsidRPr="003852B6">
        <w:rPr>
          <w:rFonts w:ascii="Times New Roman" w:hAnsi="Times New Roman" w:cs="Times New Roman"/>
        </w:rPr>
        <w:t xml:space="preserve"> </w:t>
      </w:r>
    </w:p>
    <w:p w14:paraId="12556108" w14:textId="30DF0447" w:rsidR="003870B0" w:rsidRPr="009228B9" w:rsidRDefault="008D310D" w:rsidP="003870B0">
      <w:pPr>
        <w:pStyle w:val="Default"/>
        <w:jc w:val="both"/>
        <w:rPr>
          <w:rFonts w:ascii="Times New Roman" w:hAnsi="Times New Roman" w:cs="Times New Roman"/>
        </w:rPr>
      </w:pPr>
      <w:r w:rsidRPr="00A7443F">
        <w:rPr>
          <w:rFonts w:ascii="Times New Roman" w:hAnsi="Times New Roman" w:cs="Times New Roman"/>
        </w:rPr>
        <w:t>Teekatte rajatakse 4,5</w:t>
      </w:r>
      <w:r w:rsidR="00E94193" w:rsidRPr="00A7443F">
        <w:rPr>
          <w:rFonts w:ascii="Times New Roman" w:hAnsi="Times New Roman" w:cs="Times New Roman"/>
        </w:rPr>
        <w:t xml:space="preserve">m laiune, kahekihiline, millest kattekiht rajatakse </w:t>
      </w:r>
      <w:r w:rsidRPr="00A7443F">
        <w:rPr>
          <w:rFonts w:ascii="Times New Roman" w:hAnsi="Times New Roman" w:cs="Times New Roman"/>
        </w:rPr>
        <w:t>10</w:t>
      </w:r>
      <w:r w:rsidR="00E94193" w:rsidRPr="00A7443F">
        <w:rPr>
          <w:rFonts w:ascii="Times New Roman" w:hAnsi="Times New Roman" w:cs="Times New Roman"/>
        </w:rPr>
        <w:t xml:space="preserve">sm paksuselt </w:t>
      </w:r>
      <w:r w:rsidR="001A177B" w:rsidRPr="00A7443F">
        <w:rPr>
          <w:rFonts w:ascii="Times New Roman" w:hAnsi="Times New Roman" w:cs="Times New Roman"/>
        </w:rPr>
        <w:t>purustatud k</w:t>
      </w:r>
      <w:r w:rsidRPr="00A7443F">
        <w:rPr>
          <w:rFonts w:ascii="Times New Roman" w:hAnsi="Times New Roman" w:cs="Times New Roman"/>
        </w:rPr>
        <w:t>r</w:t>
      </w:r>
      <w:r w:rsidR="001A177B" w:rsidRPr="00A7443F">
        <w:rPr>
          <w:rFonts w:ascii="Times New Roman" w:hAnsi="Times New Roman" w:cs="Times New Roman"/>
        </w:rPr>
        <w:t xml:space="preserve">uusast </w:t>
      </w:r>
      <w:r w:rsidRPr="00A7443F">
        <w:rPr>
          <w:rFonts w:ascii="Times New Roman" w:hAnsi="Times New Roman" w:cs="Times New Roman"/>
        </w:rPr>
        <w:t>(pos6)</w:t>
      </w:r>
      <w:r w:rsidR="001A177B" w:rsidRPr="00A7443F">
        <w:rPr>
          <w:rFonts w:ascii="Times New Roman" w:hAnsi="Times New Roman" w:cs="Times New Roman"/>
        </w:rPr>
        <w:t xml:space="preserve"> ja aluskiht </w:t>
      </w:r>
      <w:r w:rsidR="007C6AA4" w:rsidRPr="00A7443F">
        <w:rPr>
          <w:rFonts w:ascii="Times New Roman" w:hAnsi="Times New Roman" w:cs="Times New Roman"/>
        </w:rPr>
        <w:t>20-</w:t>
      </w:r>
      <w:r w:rsidRPr="00A7443F">
        <w:rPr>
          <w:rFonts w:ascii="Times New Roman" w:hAnsi="Times New Roman" w:cs="Times New Roman"/>
        </w:rPr>
        <w:t>30</w:t>
      </w:r>
      <w:r w:rsidR="001A177B" w:rsidRPr="00A7443F">
        <w:rPr>
          <w:rFonts w:ascii="Times New Roman" w:hAnsi="Times New Roman" w:cs="Times New Roman"/>
        </w:rPr>
        <w:t>sm sorteeritud k</w:t>
      </w:r>
      <w:r w:rsidRPr="00A7443F">
        <w:rPr>
          <w:rFonts w:ascii="Times New Roman" w:hAnsi="Times New Roman" w:cs="Times New Roman"/>
        </w:rPr>
        <w:t>r</w:t>
      </w:r>
      <w:r w:rsidR="001A177B" w:rsidRPr="00A7443F">
        <w:rPr>
          <w:rFonts w:ascii="Times New Roman" w:hAnsi="Times New Roman" w:cs="Times New Roman"/>
        </w:rPr>
        <w:t xml:space="preserve">uusast </w:t>
      </w:r>
      <w:r w:rsidRPr="00A7443F">
        <w:rPr>
          <w:rFonts w:ascii="Times New Roman" w:hAnsi="Times New Roman" w:cs="Times New Roman"/>
        </w:rPr>
        <w:t>(pos</w:t>
      </w:r>
      <w:r w:rsidR="001A177B" w:rsidRPr="00A7443F">
        <w:rPr>
          <w:rFonts w:ascii="Times New Roman" w:hAnsi="Times New Roman" w:cs="Times New Roman"/>
        </w:rPr>
        <w:t>4</w:t>
      </w:r>
      <w:r w:rsidRPr="00A7443F">
        <w:rPr>
          <w:rFonts w:ascii="Times New Roman" w:hAnsi="Times New Roman" w:cs="Times New Roman"/>
        </w:rPr>
        <w:t xml:space="preserve">). </w:t>
      </w:r>
      <w:r w:rsidR="0058307B" w:rsidRPr="0058307B">
        <w:rPr>
          <w:rFonts w:ascii="Times New Roman" w:hAnsi="Times New Roman" w:cs="Times New Roman"/>
        </w:rPr>
        <w:t xml:space="preserve">Ehitatava tee ja teerajatiste muldkeha ehitatakse kraavidest saadud </w:t>
      </w:r>
      <w:r w:rsidR="0058307B" w:rsidRPr="009228B9">
        <w:rPr>
          <w:rFonts w:ascii="Times New Roman" w:hAnsi="Times New Roman" w:cs="Times New Roman"/>
        </w:rPr>
        <w:t>sobivast pinnasest (h=30cm).</w:t>
      </w:r>
      <w:r w:rsidR="00246B2B" w:rsidRPr="009228B9">
        <w:rPr>
          <w:rFonts w:ascii="Times New Roman" w:hAnsi="Times New Roman" w:cs="Times New Roman"/>
        </w:rPr>
        <w:t xml:space="preserve"> </w:t>
      </w:r>
      <w:r w:rsidRPr="009228B9">
        <w:rPr>
          <w:rFonts w:ascii="Times New Roman" w:hAnsi="Times New Roman" w:cs="Times New Roman"/>
        </w:rPr>
        <w:t>Tee</w:t>
      </w:r>
      <w:r w:rsidR="00A7443F" w:rsidRPr="009228B9">
        <w:rPr>
          <w:rFonts w:ascii="Times New Roman" w:hAnsi="Times New Roman" w:cs="Times New Roman"/>
        </w:rPr>
        <w:t>l</w:t>
      </w:r>
      <w:r w:rsidR="001A177B" w:rsidRPr="009228B9">
        <w:rPr>
          <w:rFonts w:ascii="Times New Roman" w:hAnsi="Times New Roman" w:cs="Times New Roman"/>
        </w:rPr>
        <w:t xml:space="preserve"> </w:t>
      </w:r>
      <w:r w:rsidRPr="009228B9">
        <w:rPr>
          <w:rFonts w:ascii="Times New Roman" w:hAnsi="Times New Roman" w:cs="Times New Roman"/>
        </w:rPr>
        <w:t>kasutatakse kandevõime suurendamiseks geotekstiili</w:t>
      </w:r>
      <w:r w:rsidR="00486ED9" w:rsidRPr="009228B9">
        <w:rPr>
          <w:rFonts w:ascii="Times New Roman" w:hAnsi="Times New Roman" w:cs="Times New Roman"/>
        </w:rPr>
        <w:t xml:space="preserve"> (Deklareeritud tõmbetugevus MD/CMD ≥20 kN/m, 5,0 m lai)</w:t>
      </w:r>
      <w:r w:rsidR="00E03EE6" w:rsidRPr="009228B9">
        <w:rPr>
          <w:rFonts w:ascii="Times New Roman" w:hAnsi="Times New Roman" w:cs="Times New Roman"/>
        </w:rPr>
        <w:t xml:space="preserve"> ja </w:t>
      </w:r>
      <w:r w:rsidR="00114453" w:rsidRPr="009228B9">
        <w:rPr>
          <w:rFonts w:ascii="Times New Roman" w:hAnsi="Times New Roman" w:cs="Times New Roman"/>
        </w:rPr>
        <w:t>geokomposiiti (PET või PP, Deklareeritud tõmbetugevus MD/CMD ≥50/50kN +geotekstiil 120g/m</w:t>
      </w:r>
      <w:r w:rsidR="00114453" w:rsidRPr="009228B9">
        <w:rPr>
          <w:rFonts w:ascii="Times New Roman" w:hAnsi="Times New Roman" w:cs="Times New Roman"/>
          <w:vertAlign w:val="superscript"/>
        </w:rPr>
        <w:t>2</w:t>
      </w:r>
      <w:r w:rsidR="00114453" w:rsidRPr="009228B9">
        <w:rPr>
          <w:rFonts w:ascii="Times New Roman" w:hAnsi="Times New Roman" w:cs="Times New Roman"/>
        </w:rPr>
        <w:t>)</w:t>
      </w:r>
      <w:r w:rsidR="005E5F7E" w:rsidRPr="009228B9">
        <w:rPr>
          <w:rFonts w:ascii="Times New Roman" w:hAnsi="Times New Roman" w:cs="Times New Roman"/>
        </w:rPr>
        <w:t>.</w:t>
      </w:r>
      <w:r w:rsidR="00486ED9" w:rsidRPr="009228B9">
        <w:rPr>
          <w:rFonts w:ascii="Times New Roman" w:hAnsi="Times New Roman" w:cs="Times New Roman"/>
        </w:rPr>
        <w:t xml:space="preserve"> </w:t>
      </w:r>
      <w:r w:rsidR="00F17DB3" w:rsidRPr="009228B9">
        <w:rPr>
          <w:rFonts w:ascii="Times New Roman" w:hAnsi="Times New Roman" w:cs="Times New Roman"/>
        </w:rPr>
        <w:t xml:space="preserve">Ehitatavalt teelt rajatakse </w:t>
      </w:r>
      <w:r w:rsidR="003870B0" w:rsidRPr="009228B9">
        <w:rPr>
          <w:rFonts w:ascii="Times New Roman" w:hAnsi="Times New Roman" w:cs="Times New Roman"/>
        </w:rPr>
        <w:t>mahasõidukohad M3 (</w:t>
      </w:r>
      <w:r w:rsidR="00D9211A" w:rsidRPr="009228B9">
        <w:rPr>
          <w:rFonts w:ascii="Times New Roman" w:hAnsi="Times New Roman" w:cs="Times New Roman"/>
        </w:rPr>
        <w:t>12tk</w:t>
      </w:r>
      <w:r w:rsidR="003870B0" w:rsidRPr="009228B9">
        <w:rPr>
          <w:rFonts w:ascii="Times New Roman" w:hAnsi="Times New Roman" w:cs="Times New Roman"/>
        </w:rPr>
        <w:t>) vastavalt „Maaparandusrajatiste tüüpjoonistele“ Tallinn 2019. Mahasõidukoha M3 pöörderaadius on 10m. Mahasõidukoha R3 pöörderaadius on 5 meetrit. Teega risti mitte olevate mahasõidukohtade pikema pöörderaadiuse lõpus peab olema mahasõidukoha laius 4,5m.</w:t>
      </w:r>
    </w:p>
    <w:p w14:paraId="0AC605F3" w14:textId="48DB7D58" w:rsidR="000D0797" w:rsidRPr="009228B9" w:rsidRDefault="003870B0" w:rsidP="003870B0">
      <w:pPr>
        <w:pStyle w:val="Default"/>
        <w:jc w:val="both"/>
        <w:rPr>
          <w:rFonts w:ascii="Times New Roman" w:hAnsi="Times New Roman" w:cs="Times New Roman"/>
        </w:rPr>
      </w:pPr>
      <w:r w:rsidRPr="009228B9">
        <w:rPr>
          <w:rFonts w:ascii="Times New Roman" w:hAnsi="Times New Roman" w:cs="Times New Roman"/>
        </w:rPr>
        <w:t xml:space="preserve">Sae tee lõppu pk 17+59 juurde </w:t>
      </w:r>
      <w:r w:rsidR="00D9211A" w:rsidRPr="009228B9">
        <w:rPr>
          <w:rFonts w:ascii="Times New Roman" w:hAnsi="Times New Roman" w:cs="Times New Roman"/>
        </w:rPr>
        <w:t>rajatakse</w:t>
      </w:r>
      <w:r w:rsidRPr="009228B9">
        <w:rPr>
          <w:rFonts w:ascii="Times New Roman" w:hAnsi="Times New Roman" w:cs="Times New Roman"/>
        </w:rPr>
        <w:t xml:space="preserve"> T kujuline tagasipööramis</w:t>
      </w:r>
      <w:r w:rsidR="00D9211A" w:rsidRPr="009228B9">
        <w:rPr>
          <w:rFonts w:ascii="Times New Roman" w:hAnsi="Times New Roman" w:cs="Times New Roman"/>
        </w:rPr>
        <w:t>e</w:t>
      </w:r>
      <w:r w:rsidRPr="009228B9">
        <w:rPr>
          <w:rFonts w:ascii="Times New Roman" w:hAnsi="Times New Roman" w:cs="Times New Roman"/>
        </w:rPr>
        <w:t>koht</w:t>
      </w:r>
      <w:r w:rsidR="00D9211A" w:rsidRPr="009228B9">
        <w:rPr>
          <w:rFonts w:ascii="Times New Roman" w:hAnsi="Times New Roman" w:cs="Times New Roman"/>
        </w:rPr>
        <w:t xml:space="preserve"> </w:t>
      </w:r>
      <w:r w:rsidRPr="009228B9">
        <w:rPr>
          <w:rFonts w:ascii="Times New Roman" w:hAnsi="Times New Roman" w:cs="Times New Roman"/>
        </w:rPr>
        <w:t>vastavalt „Maaparandusrajatiste tüüpjoonistele“ Tallinn 2019 (Joonis 15).</w:t>
      </w:r>
      <w:r w:rsidR="00F17DB3" w:rsidRPr="009228B9">
        <w:rPr>
          <w:rFonts w:ascii="Times New Roman" w:hAnsi="Times New Roman" w:cs="Times New Roman"/>
        </w:rPr>
        <w:t xml:space="preserve"> </w:t>
      </w:r>
      <w:r w:rsidR="00F83BED" w:rsidRPr="009228B9">
        <w:rPr>
          <w:rFonts w:ascii="Times New Roman" w:hAnsi="Times New Roman" w:cs="Times New Roman"/>
        </w:rPr>
        <w:t xml:space="preserve">Piketi 5+36 ja 12+45 juurde rajatakse </w:t>
      </w:r>
      <w:r w:rsidR="00DB77A2" w:rsidRPr="009228B9">
        <w:rPr>
          <w:rFonts w:ascii="Times New Roman" w:hAnsi="Times New Roman" w:cs="Times New Roman"/>
        </w:rPr>
        <w:t>1,7m laiuse tee sisekurvi katendi laiendused</w:t>
      </w:r>
      <w:r w:rsidR="00F83BED" w:rsidRPr="009228B9">
        <w:rPr>
          <w:rFonts w:ascii="Times New Roman" w:hAnsi="Times New Roman" w:cs="Times New Roman"/>
        </w:rPr>
        <w:t xml:space="preserve"> (tee laius 6,2 meetrit). Teelaiendus rajatakse ühepoolse põikkaldega 3,5% kurvi siseserva poole</w:t>
      </w:r>
      <w:r w:rsidR="00ED17A7" w:rsidRPr="009228B9">
        <w:rPr>
          <w:rFonts w:ascii="Times New Roman" w:hAnsi="Times New Roman" w:cs="Times New Roman"/>
        </w:rPr>
        <w:t xml:space="preserve"> pö</w:t>
      </w:r>
      <w:r w:rsidR="00D154D5" w:rsidRPr="009228B9">
        <w:rPr>
          <w:rFonts w:ascii="Times New Roman" w:hAnsi="Times New Roman" w:cs="Times New Roman"/>
        </w:rPr>
        <w:t>örangu raadius</w:t>
      </w:r>
      <w:r w:rsidR="00ED17A7" w:rsidRPr="009228B9">
        <w:rPr>
          <w:rFonts w:ascii="Times New Roman" w:hAnsi="Times New Roman" w:cs="Times New Roman"/>
        </w:rPr>
        <w:t>ega</w:t>
      </w:r>
      <w:r w:rsidR="00D154D5" w:rsidRPr="009228B9">
        <w:rPr>
          <w:rFonts w:ascii="Times New Roman" w:hAnsi="Times New Roman" w:cs="Times New Roman"/>
        </w:rPr>
        <w:t xml:space="preserve"> 20 meetri</w:t>
      </w:r>
      <w:r w:rsidR="001B6FBC" w:rsidRPr="009228B9">
        <w:rPr>
          <w:rFonts w:ascii="Times New Roman" w:hAnsi="Times New Roman" w:cs="Times New Roman"/>
        </w:rPr>
        <w:t>t</w:t>
      </w:r>
      <w:r w:rsidR="00F83BED" w:rsidRPr="009228B9">
        <w:rPr>
          <w:rFonts w:ascii="Times New Roman" w:hAnsi="Times New Roman" w:cs="Times New Roman"/>
        </w:rPr>
        <w:t>.</w:t>
      </w:r>
    </w:p>
    <w:p w14:paraId="39ADCDC2" w14:textId="77777777" w:rsidR="00CD02D7" w:rsidRPr="009228B9" w:rsidRDefault="00CD02D7" w:rsidP="003D6F81">
      <w:pPr>
        <w:suppressAutoHyphens w:val="0"/>
        <w:autoSpaceDE w:val="0"/>
        <w:autoSpaceDN w:val="0"/>
        <w:adjustRightInd w:val="0"/>
        <w:jc w:val="both"/>
      </w:pPr>
    </w:p>
    <w:p w14:paraId="28B69112" w14:textId="47669F48" w:rsidR="000D0797" w:rsidRPr="006C5CEE" w:rsidRDefault="000D0797" w:rsidP="000D0797">
      <w:pPr>
        <w:suppressAutoHyphens w:val="0"/>
        <w:autoSpaceDE w:val="0"/>
        <w:autoSpaceDN w:val="0"/>
        <w:adjustRightInd w:val="0"/>
        <w:jc w:val="both"/>
      </w:pPr>
      <w:r w:rsidRPr="006C5CEE">
        <w:t>Ristumiskohale paigaldatakse liiklusmärgid nr 221 "Anna teed" komplekt koos eelteavitusmärgiga 221+811 ja liiklusmärk nr 644 "Tee nimetus" (2tk). Avalikult teelt ehitatavale metsateele liikumisel paigaldatakse tee algusese liiklusmärk nr 341 "Massipiirang" komplekt koos lisateatetahvliga 891b "Välja arvatud RMK loal".</w:t>
      </w:r>
    </w:p>
    <w:p w14:paraId="2C6441A1" w14:textId="77777777" w:rsidR="000D0797" w:rsidRPr="006C5CEE" w:rsidRDefault="000D0797" w:rsidP="000D0797">
      <w:pPr>
        <w:suppressAutoHyphens w:val="0"/>
        <w:autoSpaceDE w:val="0"/>
        <w:autoSpaceDN w:val="0"/>
        <w:adjustRightInd w:val="0"/>
        <w:jc w:val="both"/>
      </w:pPr>
    </w:p>
    <w:p w14:paraId="1D368C17" w14:textId="77777777" w:rsidR="000D0797" w:rsidRPr="006C5CEE" w:rsidRDefault="000D0797" w:rsidP="000D0797">
      <w:pPr>
        <w:suppressAutoHyphens w:val="0"/>
        <w:autoSpaceDE w:val="0"/>
        <w:autoSpaceDN w:val="0"/>
        <w:adjustRightInd w:val="0"/>
        <w:jc w:val="both"/>
      </w:pPr>
      <w:r w:rsidRPr="006C5CEE">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 </w:t>
      </w:r>
    </w:p>
    <w:p w14:paraId="50A91696" w14:textId="77777777" w:rsidR="000D0797" w:rsidRPr="006C5CEE" w:rsidRDefault="000D0797" w:rsidP="000D0797">
      <w:pPr>
        <w:suppressAutoHyphens w:val="0"/>
        <w:autoSpaceDE w:val="0"/>
        <w:autoSpaceDN w:val="0"/>
        <w:adjustRightInd w:val="0"/>
        <w:jc w:val="both"/>
        <w:rPr>
          <w:lang w:eastAsia="et-EE"/>
        </w:rPr>
      </w:pPr>
    </w:p>
    <w:p w14:paraId="10EC5B7A" w14:textId="77777777" w:rsidR="00226F32" w:rsidRPr="006C5CEE" w:rsidRDefault="00226F32" w:rsidP="00226F32">
      <w:pPr>
        <w:suppressAutoHyphens w:val="0"/>
        <w:autoSpaceDE w:val="0"/>
        <w:autoSpaceDN w:val="0"/>
        <w:adjustRightInd w:val="0"/>
        <w:jc w:val="both"/>
        <w:rPr>
          <w:color w:val="FF0000"/>
          <w:u w:val="single"/>
          <w:lang w:eastAsia="et-EE"/>
        </w:rPr>
      </w:pPr>
      <w:bookmarkStart w:id="11" w:name="_Hlk88829334"/>
      <w:r w:rsidRPr="006C5CEE">
        <w:rPr>
          <w:color w:val="FF0000"/>
          <w:u w:val="single"/>
          <w:lang w:eastAsia="et-EE"/>
        </w:rPr>
        <w:t>Hankes tehtud muudatused võrreldes projektiga:</w:t>
      </w:r>
    </w:p>
    <w:p w14:paraId="567E039A" w14:textId="77777777" w:rsidR="00226F32" w:rsidRPr="006C5CEE" w:rsidRDefault="00226F32" w:rsidP="00226F32">
      <w:pPr>
        <w:suppressAutoHyphens w:val="0"/>
        <w:autoSpaceDE w:val="0"/>
        <w:autoSpaceDN w:val="0"/>
        <w:adjustRightInd w:val="0"/>
        <w:jc w:val="both"/>
        <w:rPr>
          <w:color w:val="FF0000"/>
          <w:lang w:eastAsia="et-EE"/>
        </w:rPr>
      </w:pPr>
      <w:r w:rsidRPr="006C5CEE">
        <w:rPr>
          <w:color w:val="FF0000"/>
          <w:lang w:eastAsia="et-EE"/>
        </w:rPr>
        <w:t>Ehituses kasutatakse erinevalt projektis toodud järgmisi erisusi:</w:t>
      </w:r>
    </w:p>
    <w:p w14:paraId="3B5D2091"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2" w:name="_Hlk89865129"/>
      <w:r w:rsidRPr="006C5CEE">
        <w:rPr>
          <w:color w:val="FF0000"/>
          <w:lang w:eastAsia="et-EE"/>
        </w:rPr>
        <w:t xml:space="preserve">Projektis toodud </w:t>
      </w:r>
      <w:bookmarkEnd w:id="12"/>
      <w:r w:rsidRPr="006C5CEE">
        <w:rPr>
          <w:color w:val="FF0000"/>
          <w:lang w:eastAsia="et-EE"/>
        </w:rPr>
        <w:t>truubi otsakute ehitamisel</w:t>
      </w:r>
      <w:bookmarkEnd w:id="11"/>
      <w:r w:rsidRPr="006C5CEE">
        <w:rPr>
          <w:color w:val="FF0000"/>
          <w:lang w:eastAsia="et-EE"/>
        </w:rPr>
        <w:t>, nõlvade kindlustamisel jm. võib kasutada ainult erosioonitõkke matti, mis koosneb 100% kookoskiududest (350 g/m</w:t>
      </w:r>
      <w:r w:rsidRPr="006C5CEE">
        <w:rPr>
          <w:color w:val="FF0000"/>
          <w:vertAlign w:val="superscript"/>
          <w:lang w:eastAsia="et-EE"/>
        </w:rPr>
        <w:t>2</w:t>
      </w:r>
      <w:r w:rsidRPr="006C5CEE">
        <w:rPr>
          <w:color w:val="FF0000"/>
          <w:lang w:eastAsia="et-EE"/>
        </w:rPr>
        <w:t xml:space="preserve">) ja mille siduselemendiks on jute nöör/võrk. Kasutatav erosioonitõkke matti peab koosnema 100% biolagunevast materjalist, mille eluiga on vähemalt 2 aastat. </w:t>
      </w:r>
      <w:r w:rsidRPr="006C5CEE">
        <w:rPr>
          <w:b/>
          <w:bCs/>
          <w:color w:val="FF0000"/>
          <w:lang w:eastAsia="et-EE"/>
        </w:rPr>
        <w:t xml:space="preserve">Erosioonitõkke matid, mis sisaldavad </w:t>
      </w:r>
      <w:r w:rsidRPr="006C5CEE">
        <w:rPr>
          <w:b/>
          <w:bCs/>
          <w:color w:val="FF0000"/>
          <w:u w:val="single"/>
          <w:lang w:eastAsia="et-EE"/>
        </w:rPr>
        <w:t>plastist sidusnööre/võrkusid on keelatud.</w:t>
      </w:r>
    </w:p>
    <w:p w14:paraId="7EB71CC2"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6C5CEE">
        <w:rPr>
          <w:color w:val="FF0000"/>
          <w:lang w:eastAsia="et-EE"/>
        </w:rPr>
        <w:lastRenderedPageBreak/>
        <w:t>Otsakute ja nõlvade kindlustamisel võib kasutada hüdrokülvi, kuid see peab olema teostatud</w:t>
      </w:r>
      <w:r w:rsidRPr="006C5CEE">
        <w:rPr>
          <w:b/>
          <w:bCs/>
          <w:color w:val="FF0000"/>
          <w:lang w:eastAsia="et-EE"/>
        </w:rPr>
        <w:t xml:space="preserve"> </w:t>
      </w:r>
      <w:r w:rsidRPr="006C5CEE">
        <w:rPr>
          <w:b/>
          <w:bCs/>
          <w:color w:val="FF0000"/>
          <w:u w:val="single"/>
          <w:lang w:eastAsia="et-EE"/>
        </w:rPr>
        <w:t>50 päeva</w:t>
      </w:r>
      <w:r w:rsidRPr="006C5CEE">
        <w:rPr>
          <w:b/>
          <w:bCs/>
          <w:color w:val="FF0000"/>
          <w:lang w:eastAsia="et-EE"/>
        </w:rPr>
        <w:t xml:space="preserve"> </w:t>
      </w:r>
      <w:r w:rsidRPr="006C5CEE">
        <w:rPr>
          <w:color w:val="FF0000"/>
          <w:lang w:eastAsia="et-EE"/>
        </w:rPr>
        <w:t>enne ehituse lõpptähtaega ja ehituse üle andes peab otsakul/kindlustusel</w:t>
      </w:r>
      <w:r w:rsidRPr="006C5CEE">
        <w:rPr>
          <w:b/>
          <w:bCs/>
          <w:color w:val="FF0000"/>
          <w:lang w:eastAsia="et-EE"/>
        </w:rPr>
        <w:t xml:space="preserve"> </w:t>
      </w:r>
      <w:r w:rsidRPr="006C5CEE">
        <w:rPr>
          <w:b/>
          <w:bCs/>
          <w:color w:val="FF0000"/>
          <w:u w:val="single"/>
          <w:lang w:eastAsia="et-EE"/>
        </w:rPr>
        <w:t>kasvama ühtlane elujõuline haljastus.</w:t>
      </w:r>
    </w:p>
    <w:p w14:paraId="51D7469F" w14:textId="77777777" w:rsidR="00226F32" w:rsidRPr="006C5CEE" w:rsidRDefault="00226F32" w:rsidP="00226F3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6C5CEE">
        <w:rPr>
          <w:color w:val="FF0000"/>
          <w:lang w:eastAsia="et-EE"/>
        </w:rPr>
        <w:t xml:space="preserve">Projektis toodud truubi otsakute ja kivikindlustuste ehitamisel </w:t>
      </w:r>
      <w:r w:rsidRPr="006C5CEE">
        <w:rPr>
          <w:b/>
          <w:bCs/>
          <w:color w:val="FF0000"/>
          <w:u w:val="single"/>
          <w:lang w:eastAsia="et-EE"/>
        </w:rPr>
        <w:t>on keelatud geotekstiilide kasutamine</w:t>
      </w:r>
      <w:r w:rsidRPr="006C5CEE">
        <w:rPr>
          <w:color w:val="FF0000"/>
          <w:lang w:eastAsia="et-EE"/>
        </w:rPr>
        <w:t xml:space="preserve"> kivikindlustuste kivide all.</w:t>
      </w:r>
    </w:p>
    <w:p w14:paraId="0810CC3C" w14:textId="77777777" w:rsidR="00AF3A10" w:rsidRPr="00970CD0" w:rsidRDefault="00AF3A10" w:rsidP="000D0797">
      <w:pPr>
        <w:suppressAutoHyphens w:val="0"/>
        <w:autoSpaceDE w:val="0"/>
        <w:autoSpaceDN w:val="0"/>
        <w:adjustRightInd w:val="0"/>
        <w:jc w:val="both"/>
        <w:rPr>
          <w:lang w:eastAsia="et-EE"/>
        </w:rPr>
      </w:pPr>
    </w:p>
    <w:p w14:paraId="7A7164A9" w14:textId="5123EE84" w:rsidR="005E2201" w:rsidRPr="00357013" w:rsidRDefault="005E2201" w:rsidP="008D0A7B">
      <w:pPr>
        <w:jc w:val="both"/>
      </w:pPr>
      <w:r w:rsidRPr="00970CD0">
        <w:t xml:space="preserve">Töö </w:t>
      </w:r>
      <w:r w:rsidR="00680CF2" w:rsidRPr="00970CD0">
        <w:t>teh</w:t>
      </w:r>
      <w:r w:rsidR="00773151" w:rsidRPr="00970CD0">
        <w:t>n</w:t>
      </w:r>
      <w:r w:rsidR="00680CF2" w:rsidRPr="00970CD0">
        <w:t xml:space="preserve">iliseks </w:t>
      </w:r>
      <w:r w:rsidRPr="00970CD0">
        <w:t xml:space="preserve">aluseks on </w:t>
      </w:r>
      <w:r w:rsidR="00305F39">
        <w:rPr>
          <w:b/>
          <w:bCs/>
        </w:rPr>
        <w:t>Projekteerimisbüroo Maa ja Vesi AS</w:t>
      </w:r>
      <w:r w:rsidR="00305F39" w:rsidRPr="00C74124">
        <w:rPr>
          <w:b/>
          <w:bCs/>
        </w:rPr>
        <w:t xml:space="preserve"> </w:t>
      </w:r>
      <w:r w:rsidR="00305F39" w:rsidRPr="00C74124">
        <w:t>poolt koostatud „</w:t>
      </w:r>
      <w:r w:rsidR="00305F39" w:rsidRPr="00EC647E">
        <w:t>Kõrgemäe</w:t>
      </w:r>
      <w:r w:rsidR="00305F39">
        <w:t xml:space="preserve"> metsakuivenduse</w:t>
      </w:r>
      <w:r w:rsidR="00305F39" w:rsidRPr="00C74124">
        <w:t xml:space="preserve"> maaparandusehitiste rekonstrueerimise</w:t>
      </w:r>
      <w:r w:rsidR="00305F39">
        <w:t>-</w:t>
      </w:r>
      <w:r w:rsidR="00305F39" w:rsidRPr="00C74124">
        <w:t xml:space="preserve"> ja </w:t>
      </w:r>
      <w:r w:rsidR="00305F39">
        <w:t xml:space="preserve">Sae </w:t>
      </w:r>
      <w:r w:rsidR="00305F39" w:rsidRPr="00C74124">
        <w:t>tee</w:t>
      </w:r>
      <w:r w:rsidR="00305F39">
        <w:t xml:space="preserve"> </w:t>
      </w:r>
      <w:r w:rsidR="00305F39" w:rsidRPr="00C74124">
        <w:t>ehitusprojekt</w:t>
      </w:r>
      <w:r w:rsidR="00305F39">
        <w:t xml:space="preserve"> V02</w:t>
      </w:r>
      <w:r w:rsidR="00305F39" w:rsidRPr="00C74124">
        <w:t>“</w:t>
      </w:r>
      <w:r w:rsidR="00553C2A" w:rsidRPr="00357013">
        <w:t xml:space="preserve"> </w:t>
      </w:r>
      <w:r w:rsidRPr="00357013">
        <w:t>(</w:t>
      </w:r>
      <w:r w:rsidR="002F4DFE" w:rsidRPr="00357013">
        <w:rPr>
          <w:color w:val="000000"/>
        </w:rPr>
        <w:t>Lisa 4 – P</w:t>
      </w:r>
      <w:r w:rsidR="00CD438E" w:rsidRPr="00357013">
        <w:rPr>
          <w:color w:val="000000"/>
        </w:rPr>
        <w:t>rojekt</w:t>
      </w:r>
      <w:r w:rsidRPr="00357013">
        <w:t>)</w:t>
      </w:r>
      <w:r w:rsidR="00680CF2" w:rsidRPr="00357013">
        <w:t xml:space="preserve"> ja asjakohastel juhtudel sellest projektist erinevuste kohta hankedokumentides esitatud </w:t>
      </w:r>
      <w:r w:rsidR="00773151" w:rsidRPr="00357013">
        <w:t>täpsustused</w:t>
      </w:r>
      <w:r w:rsidR="00680CF2" w:rsidRPr="00357013">
        <w:t>.</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47013231" w:rsidR="005E2201" w:rsidRPr="002E4E98" w:rsidRDefault="005E2201" w:rsidP="00A445AE">
      <w:pPr>
        <w:jc w:val="both"/>
        <w:rPr>
          <w:color w:val="000000"/>
        </w:rPr>
      </w:pPr>
      <w:r w:rsidRPr="002E4E98">
        <w:rPr>
          <w:color w:val="000000"/>
        </w:rPr>
        <w:t xml:space="preserve">Objektiga on võimalik tutvuda: metsaparandaja </w:t>
      </w:r>
      <w:r w:rsidR="000C5551" w:rsidRPr="00420CC1">
        <w:t xml:space="preserve">Romet Riiman tel: 526 1698, e-post: </w:t>
      </w:r>
      <w:hyperlink r:id="rId10" w:history="1">
        <w:r w:rsidR="000C5551" w:rsidRPr="007812B0">
          <w:rPr>
            <w:rStyle w:val="Hperlink"/>
          </w:rPr>
          <w:t>romet.riiman@rmk.ee</w:t>
        </w:r>
      </w:hyperlink>
      <w:r w:rsidR="004C3C6B">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w:t>
      </w:r>
      <w:r w:rsidRPr="00D90200">
        <w:rPr>
          <w:bCs/>
        </w:rPr>
        <w:lastRenderedPageBreak/>
        <w:t xml:space="preserve">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2C655659" w14:textId="1D3161A8" w:rsidR="00515CFD" w:rsidRDefault="00617BE4" w:rsidP="00617BE4">
      <w:pPr>
        <w:tabs>
          <w:tab w:val="left" w:pos="567"/>
        </w:tabs>
        <w:jc w:val="both"/>
      </w:pPr>
      <w:r>
        <w:t>7.2.</w:t>
      </w:r>
      <w:r>
        <w:tab/>
      </w:r>
      <w:r w:rsidR="00515CFD" w:rsidRPr="00515CFD">
        <w:t>Hankija hindab pakkumusi lähtuvalt nende maksumusest, madalaima väärtusega pakkumus saab maksimaalse arvu punkte. Teised pakkumused saavad punkte arvutades valemiga: "osakaal" - ("pakkumuse väärtus" - madalaim väärtus") / "suurim väärtus" * "osakaal".</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lastRenderedPageBreak/>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BE9FA" w14:textId="77777777" w:rsidR="002F1CFD" w:rsidRDefault="002F1CFD">
      <w:r>
        <w:separator/>
      </w:r>
    </w:p>
  </w:endnote>
  <w:endnote w:type="continuationSeparator" w:id="0">
    <w:p w14:paraId="1364C16E" w14:textId="77777777" w:rsidR="002F1CFD" w:rsidRDefault="002F1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06924" w14:textId="77777777" w:rsidR="002F1CFD" w:rsidRDefault="002F1CFD">
      <w:r>
        <w:separator/>
      </w:r>
    </w:p>
  </w:footnote>
  <w:footnote w:type="continuationSeparator" w:id="0">
    <w:p w14:paraId="354AFCE2" w14:textId="77777777" w:rsidR="002F1CFD" w:rsidRDefault="002F1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4B1C0D47" w:rsidR="00E15B6A" w:rsidRPr="00DB67AA" w:rsidRDefault="00AE0D95" w:rsidP="007E12B1">
    <w:pPr>
      <w:rPr>
        <w:bCs/>
        <w:i/>
      </w:rPr>
    </w:pPr>
    <w:r>
      <w:rPr>
        <w:bCs/>
        <w:i/>
      </w:rPr>
      <w:t>Kõrgemäe</w:t>
    </w:r>
    <w:r w:rsidR="007E12B1" w:rsidRPr="007E12B1">
      <w:rPr>
        <w:bCs/>
        <w:i/>
      </w:rPr>
      <w:t xml:space="preserve"> maaparandussüsteemi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F1E6DD7"/>
    <w:multiLevelType w:val="hybridMultilevel"/>
    <w:tmpl w:val="3216D39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0"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7AA32B0"/>
    <w:multiLevelType w:val="hybridMultilevel"/>
    <w:tmpl w:val="DB10A2B8"/>
    <w:lvl w:ilvl="0" w:tplc="70D8769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7E207BA"/>
    <w:multiLevelType w:val="hybridMultilevel"/>
    <w:tmpl w:val="148A7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F527829"/>
    <w:multiLevelType w:val="hybridMultilevel"/>
    <w:tmpl w:val="039CBA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0EC1A7D"/>
    <w:multiLevelType w:val="hybridMultilevel"/>
    <w:tmpl w:val="D74AC1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9B57654"/>
    <w:multiLevelType w:val="hybridMultilevel"/>
    <w:tmpl w:val="9A86A3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5"/>
  </w:num>
  <w:num w:numId="4" w16cid:durableId="288512512">
    <w:abstractNumId w:val="16"/>
  </w:num>
  <w:num w:numId="5" w16cid:durableId="358094909">
    <w:abstractNumId w:val="6"/>
  </w:num>
  <w:num w:numId="6" w16cid:durableId="1004746632">
    <w:abstractNumId w:val="8"/>
  </w:num>
  <w:num w:numId="7" w16cid:durableId="101993393">
    <w:abstractNumId w:val="20"/>
  </w:num>
  <w:num w:numId="8" w16cid:durableId="2040811496">
    <w:abstractNumId w:val="10"/>
  </w:num>
  <w:num w:numId="9" w16cid:durableId="1753619410">
    <w:abstractNumId w:val="19"/>
  </w:num>
  <w:num w:numId="10" w16cid:durableId="1362583618">
    <w:abstractNumId w:val="7"/>
  </w:num>
  <w:num w:numId="11" w16cid:durableId="1069689841">
    <w:abstractNumId w:val="21"/>
  </w:num>
  <w:num w:numId="12" w16cid:durableId="439836798">
    <w:abstractNumId w:val="4"/>
  </w:num>
  <w:num w:numId="13" w16cid:durableId="327172847">
    <w:abstractNumId w:val="5"/>
  </w:num>
  <w:num w:numId="14" w16cid:durableId="1574198072">
    <w:abstractNumId w:val="14"/>
  </w:num>
  <w:num w:numId="15" w16cid:durableId="196504387">
    <w:abstractNumId w:val="13"/>
  </w:num>
  <w:num w:numId="16" w16cid:durableId="574244910">
    <w:abstractNumId w:val="17"/>
  </w:num>
  <w:num w:numId="17" w16cid:durableId="2131779209">
    <w:abstractNumId w:val="18"/>
  </w:num>
  <w:num w:numId="18" w16cid:durableId="1771395342">
    <w:abstractNumId w:val="12"/>
  </w:num>
  <w:num w:numId="19" w16cid:durableId="921915345">
    <w:abstractNumId w:val="11"/>
  </w:num>
  <w:num w:numId="20" w16cid:durableId="20127521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579"/>
    <w:rsid w:val="0000481D"/>
    <w:rsid w:val="000048D7"/>
    <w:rsid w:val="00004941"/>
    <w:rsid w:val="00004C8D"/>
    <w:rsid w:val="00005014"/>
    <w:rsid w:val="0000731B"/>
    <w:rsid w:val="00007569"/>
    <w:rsid w:val="0001000B"/>
    <w:rsid w:val="00010C33"/>
    <w:rsid w:val="000117CF"/>
    <w:rsid w:val="00011A7E"/>
    <w:rsid w:val="00011FA4"/>
    <w:rsid w:val="000124B5"/>
    <w:rsid w:val="00012652"/>
    <w:rsid w:val="00012FFF"/>
    <w:rsid w:val="00014E26"/>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1D6C"/>
    <w:rsid w:val="00032836"/>
    <w:rsid w:val="0003434E"/>
    <w:rsid w:val="00035C2F"/>
    <w:rsid w:val="000362E2"/>
    <w:rsid w:val="0003647D"/>
    <w:rsid w:val="000371F2"/>
    <w:rsid w:val="00040158"/>
    <w:rsid w:val="0004239B"/>
    <w:rsid w:val="000433B2"/>
    <w:rsid w:val="00043BD1"/>
    <w:rsid w:val="00043CE0"/>
    <w:rsid w:val="00044336"/>
    <w:rsid w:val="0004461C"/>
    <w:rsid w:val="0004536B"/>
    <w:rsid w:val="000455C0"/>
    <w:rsid w:val="00045C44"/>
    <w:rsid w:val="00046B0A"/>
    <w:rsid w:val="000474F8"/>
    <w:rsid w:val="00050406"/>
    <w:rsid w:val="00050CBF"/>
    <w:rsid w:val="000515ED"/>
    <w:rsid w:val="00053864"/>
    <w:rsid w:val="00053B6E"/>
    <w:rsid w:val="00054748"/>
    <w:rsid w:val="00055795"/>
    <w:rsid w:val="00055844"/>
    <w:rsid w:val="00057484"/>
    <w:rsid w:val="00057D9E"/>
    <w:rsid w:val="00060F78"/>
    <w:rsid w:val="000617E7"/>
    <w:rsid w:val="00062902"/>
    <w:rsid w:val="00062A26"/>
    <w:rsid w:val="00062E81"/>
    <w:rsid w:val="00063C5E"/>
    <w:rsid w:val="00064C7C"/>
    <w:rsid w:val="000659BB"/>
    <w:rsid w:val="00066966"/>
    <w:rsid w:val="00067748"/>
    <w:rsid w:val="000679CF"/>
    <w:rsid w:val="00067CF8"/>
    <w:rsid w:val="00070579"/>
    <w:rsid w:val="00071DA5"/>
    <w:rsid w:val="00072694"/>
    <w:rsid w:val="000741C8"/>
    <w:rsid w:val="00074BFF"/>
    <w:rsid w:val="00074D55"/>
    <w:rsid w:val="00075837"/>
    <w:rsid w:val="000759F7"/>
    <w:rsid w:val="0007781E"/>
    <w:rsid w:val="00081542"/>
    <w:rsid w:val="00081C19"/>
    <w:rsid w:val="000821A8"/>
    <w:rsid w:val="0008263A"/>
    <w:rsid w:val="00083119"/>
    <w:rsid w:val="0008346C"/>
    <w:rsid w:val="00083D3E"/>
    <w:rsid w:val="000851A8"/>
    <w:rsid w:val="00086B7B"/>
    <w:rsid w:val="000873FC"/>
    <w:rsid w:val="000874C4"/>
    <w:rsid w:val="00087564"/>
    <w:rsid w:val="00092C99"/>
    <w:rsid w:val="00093488"/>
    <w:rsid w:val="00093810"/>
    <w:rsid w:val="00094739"/>
    <w:rsid w:val="00095E23"/>
    <w:rsid w:val="00096574"/>
    <w:rsid w:val="00097159"/>
    <w:rsid w:val="000976AE"/>
    <w:rsid w:val="000A06F3"/>
    <w:rsid w:val="000A1027"/>
    <w:rsid w:val="000A26B1"/>
    <w:rsid w:val="000A270C"/>
    <w:rsid w:val="000A2CAB"/>
    <w:rsid w:val="000A4185"/>
    <w:rsid w:val="000A51F3"/>
    <w:rsid w:val="000A57BB"/>
    <w:rsid w:val="000A68E5"/>
    <w:rsid w:val="000A6B4D"/>
    <w:rsid w:val="000B1AAA"/>
    <w:rsid w:val="000B2163"/>
    <w:rsid w:val="000B2C66"/>
    <w:rsid w:val="000B467C"/>
    <w:rsid w:val="000B4FD8"/>
    <w:rsid w:val="000B6354"/>
    <w:rsid w:val="000B6371"/>
    <w:rsid w:val="000B6FE2"/>
    <w:rsid w:val="000B70FA"/>
    <w:rsid w:val="000B7E3D"/>
    <w:rsid w:val="000C0CB6"/>
    <w:rsid w:val="000C2F33"/>
    <w:rsid w:val="000C4D34"/>
    <w:rsid w:val="000C5551"/>
    <w:rsid w:val="000C5CCF"/>
    <w:rsid w:val="000C5F5E"/>
    <w:rsid w:val="000C61E9"/>
    <w:rsid w:val="000C6D79"/>
    <w:rsid w:val="000C7C2A"/>
    <w:rsid w:val="000D00E3"/>
    <w:rsid w:val="000D06A7"/>
    <w:rsid w:val="000D0797"/>
    <w:rsid w:val="000D0F18"/>
    <w:rsid w:val="000D1273"/>
    <w:rsid w:val="000D276F"/>
    <w:rsid w:val="000D289F"/>
    <w:rsid w:val="000D3F81"/>
    <w:rsid w:val="000D3F97"/>
    <w:rsid w:val="000D4434"/>
    <w:rsid w:val="000D52B1"/>
    <w:rsid w:val="000D5999"/>
    <w:rsid w:val="000D66E5"/>
    <w:rsid w:val="000D670C"/>
    <w:rsid w:val="000D6ACB"/>
    <w:rsid w:val="000D7567"/>
    <w:rsid w:val="000E026F"/>
    <w:rsid w:val="000E0366"/>
    <w:rsid w:val="000E0D03"/>
    <w:rsid w:val="000E0D3F"/>
    <w:rsid w:val="000E0DFA"/>
    <w:rsid w:val="000E0FC7"/>
    <w:rsid w:val="000E129C"/>
    <w:rsid w:val="000E2233"/>
    <w:rsid w:val="000E2E51"/>
    <w:rsid w:val="000E3C58"/>
    <w:rsid w:val="000E4CD7"/>
    <w:rsid w:val="000E5514"/>
    <w:rsid w:val="000E5532"/>
    <w:rsid w:val="000E62E9"/>
    <w:rsid w:val="000E6E7C"/>
    <w:rsid w:val="000E70FE"/>
    <w:rsid w:val="000E71D8"/>
    <w:rsid w:val="000E773A"/>
    <w:rsid w:val="000E782E"/>
    <w:rsid w:val="000F01B1"/>
    <w:rsid w:val="000F10A4"/>
    <w:rsid w:val="000F1448"/>
    <w:rsid w:val="000F1872"/>
    <w:rsid w:val="000F26B4"/>
    <w:rsid w:val="000F2C9D"/>
    <w:rsid w:val="000F35BF"/>
    <w:rsid w:val="000F384C"/>
    <w:rsid w:val="000F41A8"/>
    <w:rsid w:val="000F5282"/>
    <w:rsid w:val="000F6351"/>
    <w:rsid w:val="000F6AF9"/>
    <w:rsid w:val="000F72B5"/>
    <w:rsid w:val="000F7DAA"/>
    <w:rsid w:val="0010181F"/>
    <w:rsid w:val="001049B5"/>
    <w:rsid w:val="00105A31"/>
    <w:rsid w:val="001066BB"/>
    <w:rsid w:val="0010695B"/>
    <w:rsid w:val="00106C63"/>
    <w:rsid w:val="00110E61"/>
    <w:rsid w:val="00111E0A"/>
    <w:rsid w:val="00111F16"/>
    <w:rsid w:val="00113373"/>
    <w:rsid w:val="00113E29"/>
    <w:rsid w:val="00113F93"/>
    <w:rsid w:val="00114453"/>
    <w:rsid w:val="00114612"/>
    <w:rsid w:val="0011534C"/>
    <w:rsid w:val="001158A8"/>
    <w:rsid w:val="00115A20"/>
    <w:rsid w:val="001165A0"/>
    <w:rsid w:val="00116E23"/>
    <w:rsid w:val="001201D4"/>
    <w:rsid w:val="001217B9"/>
    <w:rsid w:val="00123C2C"/>
    <w:rsid w:val="00124A32"/>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6CD1"/>
    <w:rsid w:val="0013764A"/>
    <w:rsid w:val="00137787"/>
    <w:rsid w:val="00137FAC"/>
    <w:rsid w:val="001401F1"/>
    <w:rsid w:val="0014093E"/>
    <w:rsid w:val="00141442"/>
    <w:rsid w:val="00142B95"/>
    <w:rsid w:val="001431B5"/>
    <w:rsid w:val="001446BA"/>
    <w:rsid w:val="00144EC3"/>
    <w:rsid w:val="00145215"/>
    <w:rsid w:val="00145E47"/>
    <w:rsid w:val="00146727"/>
    <w:rsid w:val="00147082"/>
    <w:rsid w:val="001470EB"/>
    <w:rsid w:val="00147A89"/>
    <w:rsid w:val="001508C2"/>
    <w:rsid w:val="00150B91"/>
    <w:rsid w:val="00151F23"/>
    <w:rsid w:val="0015262E"/>
    <w:rsid w:val="00152F7A"/>
    <w:rsid w:val="00153E72"/>
    <w:rsid w:val="0015411C"/>
    <w:rsid w:val="00156A9B"/>
    <w:rsid w:val="0015716A"/>
    <w:rsid w:val="00157D3E"/>
    <w:rsid w:val="001604E2"/>
    <w:rsid w:val="00161A1B"/>
    <w:rsid w:val="00162BF4"/>
    <w:rsid w:val="00163626"/>
    <w:rsid w:val="0016391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532F"/>
    <w:rsid w:val="001758ED"/>
    <w:rsid w:val="001769F5"/>
    <w:rsid w:val="00176BD6"/>
    <w:rsid w:val="001771E9"/>
    <w:rsid w:val="0017729F"/>
    <w:rsid w:val="00177793"/>
    <w:rsid w:val="001778BA"/>
    <w:rsid w:val="00177AAB"/>
    <w:rsid w:val="00177C05"/>
    <w:rsid w:val="00177DC5"/>
    <w:rsid w:val="0018010C"/>
    <w:rsid w:val="0018159D"/>
    <w:rsid w:val="001818F4"/>
    <w:rsid w:val="00182226"/>
    <w:rsid w:val="001826EA"/>
    <w:rsid w:val="00183275"/>
    <w:rsid w:val="001840C5"/>
    <w:rsid w:val="001842F4"/>
    <w:rsid w:val="00184DCA"/>
    <w:rsid w:val="00186A9E"/>
    <w:rsid w:val="00186BED"/>
    <w:rsid w:val="0018716B"/>
    <w:rsid w:val="001909CE"/>
    <w:rsid w:val="00192A5C"/>
    <w:rsid w:val="00192CCF"/>
    <w:rsid w:val="001934D9"/>
    <w:rsid w:val="0019393A"/>
    <w:rsid w:val="00194892"/>
    <w:rsid w:val="00196020"/>
    <w:rsid w:val="001964C8"/>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649F"/>
    <w:rsid w:val="001B0B75"/>
    <w:rsid w:val="001B20F1"/>
    <w:rsid w:val="001B27BC"/>
    <w:rsid w:val="001B2C09"/>
    <w:rsid w:val="001B300F"/>
    <w:rsid w:val="001B326B"/>
    <w:rsid w:val="001B3C55"/>
    <w:rsid w:val="001B3D10"/>
    <w:rsid w:val="001B427A"/>
    <w:rsid w:val="001B4811"/>
    <w:rsid w:val="001B6CD1"/>
    <w:rsid w:val="001B6FBC"/>
    <w:rsid w:val="001B74CB"/>
    <w:rsid w:val="001B7BA0"/>
    <w:rsid w:val="001B7F7F"/>
    <w:rsid w:val="001C02BF"/>
    <w:rsid w:val="001C20C9"/>
    <w:rsid w:val="001C27D1"/>
    <w:rsid w:val="001C4438"/>
    <w:rsid w:val="001C5360"/>
    <w:rsid w:val="001C6373"/>
    <w:rsid w:val="001C6E61"/>
    <w:rsid w:val="001C7473"/>
    <w:rsid w:val="001C7661"/>
    <w:rsid w:val="001C792E"/>
    <w:rsid w:val="001D04F5"/>
    <w:rsid w:val="001D1791"/>
    <w:rsid w:val="001D1A93"/>
    <w:rsid w:val="001D1C99"/>
    <w:rsid w:val="001D2AC1"/>
    <w:rsid w:val="001D3951"/>
    <w:rsid w:val="001D3A4B"/>
    <w:rsid w:val="001D5ACF"/>
    <w:rsid w:val="001D603F"/>
    <w:rsid w:val="001D6096"/>
    <w:rsid w:val="001E0066"/>
    <w:rsid w:val="001E01CC"/>
    <w:rsid w:val="001E07C7"/>
    <w:rsid w:val="001E0905"/>
    <w:rsid w:val="001E0FF9"/>
    <w:rsid w:val="001E18D4"/>
    <w:rsid w:val="001E1938"/>
    <w:rsid w:val="001E1DB8"/>
    <w:rsid w:val="001E22CC"/>
    <w:rsid w:val="001E32C1"/>
    <w:rsid w:val="001E5309"/>
    <w:rsid w:val="001E55EA"/>
    <w:rsid w:val="001E577A"/>
    <w:rsid w:val="001E7D40"/>
    <w:rsid w:val="001E7EAA"/>
    <w:rsid w:val="001F00FD"/>
    <w:rsid w:val="001F0418"/>
    <w:rsid w:val="001F0884"/>
    <w:rsid w:val="001F12FD"/>
    <w:rsid w:val="001F1EE2"/>
    <w:rsid w:val="001F22CC"/>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3767"/>
    <w:rsid w:val="00204B03"/>
    <w:rsid w:val="00206072"/>
    <w:rsid w:val="0020608E"/>
    <w:rsid w:val="00206576"/>
    <w:rsid w:val="002067D1"/>
    <w:rsid w:val="002073BB"/>
    <w:rsid w:val="0021065F"/>
    <w:rsid w:val="00211846"/>
    <w:rsid w:val="002120A3"/>
    <w:rsid w:val="0021233F"/>
    <w:rsid w:val="00212C6A"/>
    <w:rsid w:val="002130F4"/>
    <w:rsid w:val="00214477"/>
    <w:rsid w:val="00214D62"/>
    <w:rsid w:val="00215350"/>
    <w:rsid w:val="00215768"/>
    <w:rsid w:val="0021673E"/>
    <w:rsid w:val="0021746E"/>
    <w:rsid w:val="002178C5"/>
    <w:rsid w:val="002201B0"/>
    <w:rsid w:val="002203E4"/>
    <w:rsid w:val="002206B6"/>
    <w:rsid w:val="00223AA5"/>
    <w:rsid w:val="00223C44"/>
    <w:rsid w:val="002240B8"/>
    <w:rsid w:val="002251A1"/>
    <w:rsid w:val="00226667"/>
    <w:rsid w:val="00226B7A"/>
    <w:rsid w:val="00226F32"/>
    <w:rsid w:val="00227241"/>
    <w:rsid w:val="00227F44"/>
    <w:rsid w:val="00230147"/>
    <w:rsid w:val="00230392"/>
    <w:rsid w:val="002303B3"/>
    <w:rsid w:val="002323A7"/>
    <w:rsid w:val="00233297"/>
    <w:rsid w:val="00233438"/>
    <w:rsid w:val="00233D9C"/>
    <w:rsid w:val="00235B7A"/>
    <w:rsid w:val="002364D1"/>
    <w:rsid w:val="002365FA"/>
    <w:rsid w:val="002371C9"/>
    <w:rsid w:val="00237611"/>
    <w:rsid w:val="00237CE4"/>
    <w:rsid w:val="00237E3D"/>
    <w:rsid w:val="00237FAB"/>
    <w:rsid w:val="002400FD"/>
    <w:rsid w:val="0024060E"/>
    <w:rsid w:val="002411BC"/>
    <w:rsid w:val="0024157E"/>
    <w:rsid w:val="002416AC"/>
    <w:rsid w:val="00243327"/>
    <w:rsid w:val="0024412C"/>
    <w:rsid w:val="0024481C"/>
    <w:rsid w:val="00244DC2"/>
    <w:rsid w:val="002462C1"/>
    <w:rsid w:val="0024657B"/>
    <w:rsid w:val="00246B2B"/>
    <w:rsid w:val="002472E8"/>
    <w:rsid w:val="00251771"/>
    <w:rsid w:val="00252A29"/>
    <w:rsid w:val="00253472"/>
    <w:rsid w:val="0025427B"/>
    <w:rsid w:val="0025438B"/>
    <w:rsid w:val="00254970"/>
    <w:rsid w:val="002549D8"/>
    <w:rsid w:val="002562D1"/>
    <w:rsid w:val="0025680B"/>
    <w:rsid w:val="00256F5C"/>
    <w:rsid w:val="002570BB"/>
    <w:rsid w:val="00257177"/>
    <w:rsid w:val="00257ACC"/>
    <w:rsid w:val="002605EC"/>
    <w:rsid w:val="00260718"/>
    <w:rsid w:val="00260A5E"/>
    <w:rsid w:val="00261B34"/>
    <w:rsid w:val="00262BEC"/>
    <w:rsid w:val="00263DA9"/>
    <w:rsid w:val="00264610"/>
    <w:rsid w:val="00266B97"/>
    <w:rsid w:val="00266E57"/>
    <w:rsid w:val="0026701F"/>
    <w:rsid w:val="002670AD"/>
    <w:rsid w:val="002706D0"/>
    <w:rsid w:val="00271D8C"/>
    <w:rsid w:val="00272775"/>
    <w:rsid w:val="00272E04"/>
    <w:rsid w:val="00274144"/>
    <w:rsid w:val="00275776"/>
    <w:rsid w:val="00275EC6"/>
    <w:rsid w:val="002765B1"/>
    <w:rsid w:val="00276ACD"/>
    <w:rsid w:val="00280C86"/>
    <w:rsid w:val="00282828"/>
    <w:rsid w:val="00282C8E"/>
    <w:rsid w:val="00282E13"/>
    <w:rsid w:val="00283A14"/>
    <w:rsid w:val="00283C71"/>
    <w:rsid w:val="00285EAF"/>
    <w:rsid w:val="00286E3D"/>
    <w:rsid w:val="0028711C"/>
    <w:rsid w:val="002871F6"/>
    <w:rsid w:val="0028767D"/>
    <w:rsid w:val="00287ED1"/>
    <w:rsid w:val="0029058D"/>
    <w:rsid w:val="002914D1"/>
    <w:rsid w:val="00291E82"/>
    <w:rsid w:val="0029232B"/>
    <w:rsid w:val="0029343B"/>
    <w:rsid w:val="00293C40"/>
    <w:rsid w:val="002941F8"/>
    <w:rsid w:val="0029445B"/>
    <w:rsid w:val="002948E5"/>
    <w:rsid w:val="0029505A"/>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3336"/>
    <w:rsid w:val="002B4207"/>
    <w:rsid w:val="002B4B04"/>
    <w:rsid w:val="002B5018"/>
    <w:rsid w:val="002B58D1"/>
    <w:rsid w:val="002B592B"/>
    <w:rsid w:val="002B5FE7"/>
    <w:rsid w:val="002B612E"/>
    <w:rsid w:val="002B78AA"/>
    <w:rsid w:val="002C1F33"/>
    <w:rsid w:val="002C207D"/>
    <w:rsid w:val="002C216F"/>
    <w:rsid w:val="002C2B26"/>
    <w:rsid w:val="002C2E8B"/>
    <w:rsid w:val="002C30EC"/>
    <w:rsid w:val="002C3271"/>
    <w:rsid w:val="002C63EA"/>
    <w:rsid w:val="002D0593"/>
    <w:rsid w:val="002D0E3F"/>
    <w:rsid w:val="002D1334"/>
    <w:rsid w:val="002D19FF"/>
    <w:rsid w:val="002D1BC5"/>
    <w:rsid w:val="002D2EE1"/>
    <w:rsid w:val="002D37B5"/>
    <w:rsid w:val="002D3886"/>
    <w:rsid w:val="002D4594"/>
    <w:rsid w:val="002D45CB"/>
    <w:rsid w:val="002D46C4"/>
    <w:rsid w:val="002D4939"/>
    <w:rsid w:val="002D5D26"/>
    <w:rsid w:val="002D5E95"/>
    <w:rsid w:val="002D5F2E"/>
    <w:rsid w:val="002D65E8"/>
    <w:rsid w:val="002D66D1"/>
    <w:rsid w:val="002E024C"/>
    <w:rsid w:val="002E2F16"/>
    <w:rsid w:val="002E31E4"/>
    <w:rsid w:val="002E34D5"/>
    <w:rsid w:val="002E49C6"/>
    <w:rsid w:val="002E596D"/>
    <w:rsid w:val="002E5AB6"/>
    <w:rsid w:val="002E7BFB"/>
    <w:rsid w:val="002F05AA"/>
    <w:rsid w:val="002F1CFD"/>
    <w:rsid w:val="002F26B1"/>
    <w:rsid w:val="002F2CB4"/>
    <w:rsid w:val="002F4777"/>
    <w:rsid w:val="002F4AA5"/>
    <w:rsid w:val="002F4CAA"/>
    <w:rsid w:val="002F4DFE"/>
    <w:rsid w:val="002F5364"/>
    <w:rsid w:val="002F6C14"/>
    <w:rsid w:val="002F6CFE"/>
    <w:rsid w:val="002F6EB4"/>
    <w:rsid w:val="002F75F1"/>
    <w:rsid w:val="002F776C"/>
    <w:rsid w:val="00300A4C"/>
    <w:rsid w:val="00301B91"/>
    <w:rsid w:val="00302A97"/>
    <w:rsid w:val="00304042"/>
    <w:rsid w:val="0030479C"/>
    <w:rsid w:val="00305294"/>
    <w:rsid w:val="00305426"/>
    <w:rsid w:val="00305F39"/>
    <w:rsid w:val="00306861"/>
    <w:rsid w:val="003101CD"/>
    <w:rsid w:val="003106DF"/>
    <w:rsid w:val="0031086A"/>
    <w:rsid w:val="0031586D"/>
    <w:rsid w:val="00315F13"/>
    <w:rsid w:val="0031661A"/>
    <w:rsid w:val="003167A6"/>
    <w:rsid w:val="00317A06"/>
    <w:rsid w:val="00317BFB"/>
    <w:rsid w:val="00317F5B"/>
    <w:rsid w:val="00321824"/>
    <w:rsid w:val="00321A7E"/>
    <w:rsid w:val="00323017"/>
    <w:rsid w:val="00323E08"/>
    <w:rsid w:val="003259C8"/>
    <w:rsid w:val="00326AF2"/>
    <w:rsid w:val="00327417"/>
    <w:rsid w:val="003279ED"/>
    <w:rsid w:val="00327A23"/>
    <w:rsid w:val="00327C85"/>
    <w:rsid w:val="0033042C"/>
    <w:rsid w:val="00330876"/>
    <w:rsid w:val="00330E2F"/>
    <w:rsid w:val="00330E3D"/>
    <w:rsid w:val="0033134E"/>
    <w:rsid w:val="00331565"/>
    <w:rsid w:val="00332044"/>
    <w:rsid w:val="00332251"/>
    <w:rsid w:val="00333118"/>
    <w:rsid w:val="00333D29"/>
    <w:rsid w:val="003348E1"/>
    <w:rsid w:val="00335DEF"/>
    <w:rsid w:val="00340535"/>
    <w:rsid w:val="0034177D"/>
    <w:rsid w:val="00341B72"/>
    <w:rsid w:val="00342221"/>
    <w:rsid w:val="00343672"/>
    <w:rsid w:val="003438AB"/>
    <w:rsid w:val="0034412E"/>
    <w:rsid w:val="003446C6"/>
    <w:rsid w:val="00344FCC"/>
    <w:rsid w:val="00345127"/>
    <w:rsid w:val="00346EFD"/>
    <w:rsid w:val="003507E1"/>
    <w:rsid w:val="0035260E"/>
    <w:rsid w:val="00354B9D"/>
    <w:rsid w:val="00357013"/>
    <w:rsid w:val="00357BC3"/>
    <w:rsid w:val="00360A25"/>
    <w:rsid w:val="003619D4"/>
    <w:rsid w:val="00362180"/>
    <w:rsid w:val="00362233"/>
    <w:rsid w:val="00362D2F"/>
    <w:rsid w:val="00363529"/>
    <w:rsid w:val="00363775"/>
    <w:rsid w:val="00364139"/>
    <w:rsid w:val="00366C05"/>
    <w:rsid w:val="003672B9"/>
    <w:rsid w:val="00367F78"/>
    <w:rsid w:val="00367FE0"/>
    <w:rsid w:val="0037092E"/>
    <w:rsid w:val="003723A6"/>
    <w:rsid w:val="00372C1A"/>
    <w:rsid w:val="00372C3C"/>
    <w:rsid w:val="003735B9"/>
    <w:rsid w:val="003736D4"/>
    <w:rsid w:val="003739B9"/>
    <w:rsid w:val="00374104"/>
    <w:rsid w:val="00375A8A"/>
    <w:rsid w:val="00375D2D"/>
    <w:rsid w:val="0037727A"/>
    <w:rsid w:val="00377A28"/>
    <w:rsid w:val="00380A02"/>
    <w:rsid w:val="0038486A"/>
    <w:rsid w:val="003848BF"/>
    <w:rsid w:val="003852B6"/>
    <w:rsid w:val="003856CF"/>
    <w:rsid w:val="003862FF"/>
    <w:rsid w:val="00386629"/>
    <w:rsid w:val="003870B0"/>
    <w:rsid w:val="0038710C"/>
    <w:rsid w:val="003876EB"/>
    <w:rsid w:val="0038797D"/>
    <w:rsid w:val="00387C95"/>
    <w:rsid w:val="003933A1"/>
    <w:rsid w:val="00393991"/>
    <w:rsid w:val="00393A4C"/>
    <w:rsid w:val="00393EF7"/>
    <w:rsid w:val="003948F3"/>
    <w:rsid w:val="00394DE9"/>
    <w:rsid w:val="003956B2"/>
    <w:rsid w:val="00395FF6"/>
    <w:rsid w:val="003963A3"/>
    <w:rsid w:val="0039652F"/>
    <w:rsid w:val="00396A60"/>
    <w:rsid w:val="0039750E"/>
    <w:rsid w:val="00397B5B"/>
    <w:rsid w:val="003A01F4"/>
    <w:rsid w:val="003A05D3"/>
    <w:rsid w:val="003A0F96"/>
    <w:rsid w:val="003A1E9E"/>
    <w:rsid w:val="003A293E"/>
    <w:rsid w:val="003A29FC"/>
    <w:rsid w:val="003A2EC9"/>
    <w:rsid w:val="003A35A4"/>
    <w:rsid w:val="003A3D80"/>
    <w:rsid w:val="003A42C8"/>
    <w:rsid w:val="003A4EA7"/>
    <w:rsid w:val="003A5D2A"/>
    <w:rsid w:val="003A6591"/>
    <w:rsid w:val="003A7DDD"/>
    <w:rsid w:val="003B0BC8"/>
    <w:rsid w:val="003B27A4"/>
    <w:rsid w:val="003B394F"/>
    <w:rsid w:val="003B4132"/>
    <w:rsid w:val="003B46D5"/>
    <w:rsid w:val="003B6F03"/>
    <w:rsid w:val="003B783F"/>
    <w:rsid w:val="003C0C00"/>
    <w:rsid w:val="003C1835"/>
    <w:rsid w:val="003C209B"/>
    <w:rsid w:val="003C3985"/>
    <w:rsid w:val="003C42FB"/>
    <w:rsid w:val="003C501C"/>
    <w:rsid w:val="003C6047"/>
    <w:rsid w:val="003C631E"/>
    <w:rsid w:val="003C6612"/>
    <w:rsid w:val="003C7221"/>
    <w:rsid w:val="003C7A9C"/>
    <w:rsid w:val="003C7ED9"/>
    <w:rsid w:val="003D07E3"/>
    <w:rsid w:val="003D205F"/>
    <w:rsid w:val="003D2F95"/>
    <w:rsid w:val="003D3A03"/>
    <w:rsid w:val="003D4673"/>
    <w:rsid w:val="003D5004"/>
    <w:rsid w:val="003D6277"/>
    <w:rsid w:val="003D6669"/>
    <w:rsid w:val="003D672B"/>
    <w:rsid w:val="003D6842"/>
    <w:rsid w:val="003D69A2"/>
    <w:rsid w:val="003D6F81"/>
    <w:rsid w:val="003D780C"/>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14C3"/>
    <w:rsid w:val="003F1E8F"/>
    <w:rsid w:val="003F215C"/>
    <w:rsid w:val="003F2429"/>
    <w:rsid w:val="003F2A8D"/>
    <w:rsid w:val="003F38DF"/>
    <w:rsid w:val="003F4E9C"/>
    <w:rsid w:val="003F5576"/>
    <w:rsid w:val="003F57EB"/>
    <w:rsid w:val="003F5C9D"/>
    <w:rsid w:val="003F5E4B"/>
    <w:rsid w:val="003F670C"/>
    <w:rsid w:val="003F7419"/>
    <w:rsid w:val="003F7FCE"/>
    <w:rsid w:val="00400050"/>
    <w:rsid w:val="00400938"/>
    <w:rsid w:val="00400B6C"/>
    <w:rsid w:val="00401FFF"/>
    <w:rsid w:val="0040290B"/>
    <w:rsid w:val="00403EE3"/>
    <w:rsid w:val="00404055"/>
    <w:rsid w:val="00406484"/>
    <w:rsid w:val="0040673C"/>
    <w:rsid w:val="004115DC"/>
    <w:rsid w:val="00411EBC"/>
    <w:rsid w:val="00412ECE"/>
    <w:rsid w:val="00413279"/>
    <w:rsid w:val="004138AD"/>
    <w:rsid w:val="004144CF"/>
    <w:rsid w:val="00414533"/>
    <w:rsid w:val="00416CAE"/>
    <w:rsid w:val="00420318"/>
    <w:rsid w:val="004203A7"/>
    <w:rsid w:val="00420599"/>
    <w:rsid w:val="004211C6"/>
    <w:rsid w:val="00421B6B"/>
    <w:rsid w:val="00422113"/>
    <w:rsid w:val="00422F69"/>
    <w:rsid w:val="00423789"/>
    <w:rsid w:val="00424E0C"/>
    <w:rsid w:val="00425E6F"/>
    <w:rsid w:val="0042651A"/>
    <w:rsid w:val="004277B7"/>
    <w:rsid w:val="004311B3"/>
    <w:rsid w:val="004313D2"/>
    <w:rsid w:val="00431698"/>
    <w:rsid w:val="00431799"/>
    <w:rsid w:val="00431C86"/>
    <w:rsid w:val="00432804"/>
    <w:rsid w:val="00433190"/>
    <w:rsid w:val="004343A7"/>
    <w:rsid w:val="00434451"/>
    <w:rsid w:val="0043467E"/>
    <w:rsid w:val="004348DA"/>
    <w:rsid w:val="00434B3D"/>
    <w:rsid w:val="00436D76"/>
    <w:rsid w:val="004376D3"/>
    <w:rsid w:val="004422FD"/>
    <w:rsid w:val="00442374"/>
    <w:rsid w:val="00444316"/>
    <w:rsid w:val="0044438F"/>
    <w:rsid w:val="00444408"/>
    <w:rsid w:val="00444660"/>
    <w:rsid w:val="004447CF"/>
    <w:rsid w:val="00444AE7"/>
    <w:rsid w:val="00444BF7"/>
    <w:rsid w:val="00444EBB"/>
    <w:rsid w:val="00450429"/>
    <w:rsid w:val="00450513"/>
    <w:rsid w:val="004513C4"/>
    <w:rsid w:val="00451DEB"/>
    <w:rsid w:val="004538BE"/>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7D5E"/>
    <w:rsid w:val="00470B2E"/>
    <w:rsid w:val="00471147"/>
    <w:rsid w:val="00471CE6"/>
    <w:rsid w:val="0047296B"/>
    <w:rsid w:val="0047369F"/>
    <w:rsid w:val="00473858"/>
    <w:rsid w:val="00473A82"/>
    <w:rsid w:val="00473EEA"/>
    <w:rsid w:val="004742EB"/>
    <w:rsid w:val="004744E8"/>
    <w:rsid w:val="00474990"/>
    <w:rsid w:val="00474D9B"/>
    <w:rsid w:val="00475214"/>
    <w:rsid w:val="00475EFC"/>
    <w:rsid w:val="00476317"/>
    <w:rsid w:val="0048121E"/>
    <w:rsid w:val="0048127D"/>
    <w:rsid w:val="0048160C"/>
    <w:rsid w:val="00481A29"/>
    <w:rsid w:val="004820E3"/>
    <w:rsid w:val="00482B79"/>
    <w:rsid w:val="00482FDA"/>
    <w:rsid w:val="00483F8B"/>
    <w:rsid w:val="00485DBB"/>
    <w:rsid w:val="00485EC4"/>
    <w:rsid w:val="00486ED9"/>
    <w:rsid w:val="00487AA2"/>
    <w:rsid w:val="00492A07"/>
    <w:rsid w:val="00492A50"/>
    <w:rsid w:val="00492EA6"/>
    <w:rsid w:val="00493152"/>
    <w:rsid w:val="004937BA"/>
    <w:rsid w:val="004937F1"/>
    <w:rsid w:val="00493939"/>
    <w:rsid w:val="0049410A"/>
    <w:rsid w:val="004944E7"/>
    <w:rsid w:val="00494F73"/>
    <w:rsid w:val="00495AC0"/>
    <w:rsid w:val="00495B78"/>
    <w:rsid w:val="00496CDC"/>
    <w:rsid w:val="004975BD"/>
    <w:rsid w:val="00497F01"/>
    <w:rsid w:val="004A29B0"/>
    <w:rsid w:val="004A2A57"/>
    <w:rsid w:val="004A2D16"/>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712F"/>
    <w:rsid w:val="004B759A"/>
    <w:rsid w:val="004C1AFA"/>
    <w:rsid w:val="004C1F8D"/>
    <w:rsid w:val="004C2195"/>
    <w:rsid w:val="004C23F7"/>
    <w:rsid w:val="004C3C6B"/>
    <w:rsid w:val="004C5330"/>
    <w:rsid w:val="004C7861"/>
    <w:rsid w:val="004C7CCB"/>
    <w:rsid w:val="004D0C37"/>
    <w:rsid w:val="004D15E2"/>
    <w:rsid w:val="004D2A03"/>
    <w:rsid w:val="004D3880"/>
    <w:rsid w:val="004D3B1D"/>
    <w:rsid w:val="004D3F61"/>
    <w:rsid w:val="004D4520"/>
    <w:rsid w:val="004D5EAB"/>
    <w:rsid w:val="004D60C9"/>
    <w:rsid w:val="004D61EE"/>
    <w:rsid w:val="004D7B13"/>
    <w:rsid w:val="004D7E4D"/>
    <w:rsid w:val="004E0BEB"/>
    <w:rsid w:val="004E0E4F"/>
    <w:rsid w:val="004E100F"/>
    <w:rsid w:val="004E3128"/>
    <w:rsid w:val="004E3963"/>
    <w:rsid w:val="004E4280"/>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CFD"/>
    <w:rsid w:val="00515FE1"/>
    <w:rsid w:val="00516293"/>
    <w:rsid w:val="00517D73"/>
    <w:rsid w:val="00520FA2"/>
    <w:rsid w:val="0052209C"/>
    <w:rsid w:val="005228B3"/>
    <w:rsid w:val="00524D4C"/>
    <w:rsid w:val="00524D74"/>
    <w:rsid w:val="0052581E"/>
    <w:rsid w:val="005265C5"/>
    <w:rsid w:val="005270B9"/>
    <w:rsid w:val="00527A61"/>
    <w:rsid w:val="00527C0B"/>
    <w:rsid w:val="00530508"/>
    <w:rsid w:val="0053165B"/>
    <w:rsid w:val="0053361A"/>
    <w:rsid w:val="0053442B"/>
    <w:rsid w:val="005362DE"/>
    <w:rsid w:val="00537DE2"/>
    <w:rsid w:val="0054002D"/>
    <w:rsid w:val="00541159"/>
    <w:rsid w:val="00541E57"/>
    <w:rsid w:val="00542129"/>
    <w:rsid w:val="00542444"/>
    <w:rsid w:val="005426C8"/>
    <w:rsid w:val="005428DB"/>
    <w:rsid w:val="00542FF5"/>
    <w:rsid w:val="00543110"/>
    <w:rsid w:val="00543567"/>
    <w:rsid w:val="00543D69"/>
    <w:rsid w:val="005441DB"/>
    <w:rsid w:val="00544265"/>
    <w:rsid w:val="00545773"/>
    <w:rsid w:val="005471AE"/>
    <w:rsid w:val="00550C70"/>
    <w:rsid w:val="00551A5B"/>
    <w:rsid w:val="005527FB"/>
    <w:rsid w:val="00552B82"/>
    <w:rsid w:val="00553C2A"/>
    <w:rsid w:val="00553E5E"/>
    <w:rsid w:val="005541CF"/>
    <w:rsid w:val="00554305"/>
    <w:rsid w:val="00554FD9"/>
    <w:rsid w:val="005554AA"/>
    <w:rsid w:val="00556BE1"/>
    <w:rsid w:val="005572D0"/>
    <w:rsid w:val="00560226"/>
    <w:rsid w:val="00560E01"/>
    <w:rsid w:val="00561F59"/>
    <w:rsid w:val="00562117"/>
    <w:rsid w:val="00562CBE"/>
    <w:rsid w:val="00563CE1"/>
    <w:rsid w:val="00564BA3"/>
    <w:rsid w:val="00564E91"/>
    <w:rsid w:val="005726BA"/>
    <w:rsid w:val="0057440C"/>
    <w:rsid w:val="0057469B"/>
    <w:rsid w:val="0057652E"/>
    <w:rsid w:val="0058077A"/>
    <w:rsid w:val="005814E4"/>
    <w:rsid w:val="00581D9E"/>
    <w:rsid w:val="00581DC2"/>
    <w:rsid w:val="005828DE"/>
    <w:rsid w:val="00582981"/>
    <w:rsid w:val="00582ACA"/>
    <w:rsid w:val="0058307B"/>
    <w:rsid w:val="00583CDD"/>
    <w:rsid w:val="00584F7F"/>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1C38"/>
    <w:rsid w:val="005A2964"/>
    <w:rsid w:val="005A304E"/>
    <w:rsid w:val="005A3212"/>
    <w:rsid w:val="005A38E8"/>
    <w:rsid w:val="005A437C"/>
    <w:rsid w:val="005A457C"/>
    <w:rsid w:val="005A621E"/>
    <w:rsid w:val="005A6DA3"/>
    <w:rsid w:val="005B0159"/>
    <w:rsid w:val="005B01E6"/>
    <w:rsid w:val="005B16A4"/>
    <w:rsid w:val="005B1884"/>
    <w:rsid w:val="005B18EC"/>
    <w:rsid w:val="005B2BAF"/>
    <w:rsid w:val="005B2DD1"/>
    <w:rsid w:val="005B348E"/>
    <w:rsid w:val="005B46CA"/>
    <w:rsid w:val="005B58B3"/>
    <w:rsid w:val="005B5AC2"/>
    <w:rsid w:val="005B61C1"/>
    <w:rsid w:val="005B6466"/>
    <w:rsid w:val="005B76E4"/>
    <w:rsid w:val="005B791F"/>
    <w:rsid w:val="005C09B0"/>
    <w:rsid w:val="005C0F72"/>
    <w:rsid w:val="005C17CD"/>
    <w:rsid w:val="005C214C"/>
    <w:rsid w:val="005C251A"/>
    <w:rsid w:val="005C27AA"/>
    <w:rsid w:val="005C31F2"/>
    <w:rsid w:val="005C5748"/>
    <w:rsid w:val="005C760A"/>
    <w:rsid w:val="005D00C8"/>
    <w:rsid w:val="005D10E3"/>
    <w:rsid w:val="005D1350"/>
    <w:rsid w:val="005D1C37"/>
    <w:rsid w:val="005D1CF5"/>
    <w:rsid w:val="005D2451"/>
    <w:rsid w:val="005D399C"/>
    <w:rsid w:val="005D3A2D"/>
    <w:rsid w:val="005D4AB6"/>
    <w:rsid w:val="005D5707"/>
    <w:rsid w:val="005D5B98"/>
    <w:rsid w:val="005D5C7F"/>
    <w:rsid w:val="005D6764"/>
    <w:rsid w:val="005D695A"/>
    <w:rsid w:val="005D783B"/>
    <w:rsid w:val="005E08A7"/>
    <w:rsid w:val="005E08CF"/>
    <w:rsid w:val="005E1471"/>
    <w:rsid w:val="005E20AC"/>
    <w:rsid w:val="005E2201"/>
    <w:rsid w:val="005E2B8E"/>
    <w:rsid w:val="005E328C"/>
    <w:rsid w:val="005E4682"/>
    <w:rsid w:val="005E4984"/>
    <w:rsid w:val="005E5483"/>
    <w:rsid w:val="005E5F7E"/>
    <w:rsid w:val="005E60EE"/>
    <w:rsid w:val="005E7AB2"/>
    <w:rsid w:val="005E7CC1"/>
    <w:rsid w:val="005E7E47"/>
    <w:rsid w:val="005E7F2C"/>
    <w:rsid w:val="005F0111"/>
    <w:rsid w:val="005F048F"/>
    <w:rsid w:val="005F0602"/>
    <w:rsid w:val="005F14C2"/>
    <w:rsid w:val="005F1F79"/>
    <w:rsid w:val="005F373A"/>
    <w:rsid w:val="005F4C06"/>
    <w:rsid w:val="005F67AB"/>
    <w:rsid w:val="005F72BC"/>
    <w:rsid w:val="005F7548"/>
    <w:rsid w:val="006003C4"/>
    <w:rsid w:val="00601674"/>
    <w:rsid w:val="006019D6"/>
    <w:rsid w:val="0060316D"/>
    <w:rsid w:val="006032E4"/>
    <w:rsid w:val="00604B9C"/>
    <w:rsid w:val="00605A6B"/>
    <w:rsid w:val="006064CB"/>
    <w:rsid w:val="0060723A"/>
    <w:rsid w:val="006072E7"/>
    <w:rsid w:val="00610569"/>
    <w:rsid w:val="00610C3D"/>
    <w:rsid w:val="00611145"/>
    <w:rsid w:val="006113C4"/>
    <w:rsid w:val="0061219F"/>
    <w:rsid w:val="00612356"/>
    <w:rsid w:val="0061303C"/>
    <w:rsid w:val="00613748"/>
    <w:rsid w:val="00614C68"/>
    <w:rsid w:val="00615385"/>
    <w:rsid w:val="0061551F"/>
    <w:rsid w:val="00615E8A"/>
    <w:rsid w:val="006165AE"/>
    <w:rsid w:val="006177E6"/>
    <w:rsid w:val="00617BE4"/>
    <w:rsid w:val="00617F6E"/>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302CC"/>
    <w:rsid w:val="00631303"/>
    <w:rsid w:val="0063151A"/>
    <w:rsid w:val="0063170D"/>
    <w:rsid w:val="006328A2"/>
    <w:rsid w:val="0063429F"/>
    <w:rsid w:val="0063446B"/>
    <w:rsid w:val="006350EB"/>
    <w:rsid w:val="0063518C"/>
    <w:rsid w:val="00635AEA"/>
    <w:rsid w:val="006363F3"/>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C7A"/>
    <w:rsid w:val="00646F90"/>
    <w:rsid w:val="00647815"/>
    <w:rsid w:val="0064798A"/>
    <w:rsid w:val="0065070F"/>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4139"/>
    <w:rsid w:val="0066427A"/>
    <w:rsid w:val="00664487"/>
    <w:rsid w:val="00664C0C"/>
    <w:rsid w:val="00664CE0"/>
    <w:rsid w:val="00664DDB"/>
    <w:rsid w:val="0066530E"/>
    <w:rsid w:val="00665546"/>
    <w:rsid w:val="00665C90"/>
    <w:rsid w:val="00666DD4"/>
    <w:rsid w:val="006678F2"/>
    <w:rsid w:val="00670507"/>
    <w:rsid w:val="00670817"/>
    <w:rsid w:val="00672ED9"/>
    <w:rsid w:val="006738F4"/>
    <w:rsid w:val="00675FBA"/>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391A"/>
    <w:rsid w:val="0069446C"/>
    <w:rsid w:val="006945B4"/>
    <w:rsid w:val="00695118"/>
    <w:rsid w:val="00695549"/>
    <w:rsid w:val="006958D2"/>
    <w:rsid w:val="00696F2E"/>
    <w:rsid w:val="00697013"/>
    <w:rsid w:val="006975C9"/>
    <w:rsid w:val="00697647"/>
    <w:rsid w:val="00697F2D"/>
    <w:rsid w:val="00697F6E"/>
    <w:rsid w:val="006A008D"/>
    <w:rsid w:val="006A0F26"/>
    <w:rsid w:val="006A1BE8"/>
    <w:rsid w:val="006A22F9"/>
    <w:rsid w:val="006A2BB6"/>
    <w:rsid w:val="006A2D31"/>
    <w:rsid w:val="006A36DC"/>
    <w:rsid w:val="006A52E6"/>
    <w:rsid w:val="006A54D7"/>
    <w:rsid w:val="006A6FD1"/>
    <w:rsid w:val="006A70B0"/>
    <w:rsid w:val="006A75B4"/>
    <w:rsid w:val="006A77F2"/>
    <w:rsid w:val="006A7D4F"/>
    <w:rsid w:val="006B02D0"/>
    <w:rsid w:val="006B04AB"/>
    <w:rsid w:val="006B0535"/>
    <w:rsid w:val="006B17DF"/>
    <w:rsid w:val="006B1A90"/>
    <w:rsid w:val="006B20F1"/>
    <w:rsid w:val="006B2BDB"/>
    <w:rsid w:val="006B3611"/>
    <w:rsid w:val="006B3822"/>
    <w:rsid w:val="006B4C36"/>
    <w:rsid w:val="006B690C"/>
    <w:rsid w:val="006B7C74"/>
    <w:rsid w:val="006C07FC"/>
    <w:rsid w:val="006C17F2"/>
    <w:rsid w:val="006C1C3E"/>
    <w:rsid w:val="006C2CB6"/>
    <w:rsid w:val="006C5A3C"/>
    <w:rsid w:val="006C5CEE"/>
    <w:rsid w:val="006C62EE"/>
    <w:rsid w:val="006C68F5"/>
    <w:rsid w:val="006D002E"/>
    <w:rsid w:val="006D2C99"/>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0BFD"/>
    <w:rsid w:val="006F312D"/>
    <w:rsid w:val="006F3A33"/>
    <w:rsid w:val="006F5E70"/>
    <w:rsid w:val="006F6A9D"/>
    <w:rsid w:val="007004CE"/>
    <w:rsid w:val="007018DF"/>
    <w:rsid w:val="00701D06"/>
    <w:rsid w:val="00702AA4"/>
    <w:rsid w:val="00703BE1"/>
    <w:rsid w:val="007050CF"/>
    <w:rsid w:val="00705777"/>
    <w:rsid w:val="00710EE5"/>
    <w:rsid w:val="00710F54"/>
    <w:rsid w:val="00711154"/>
    <w:rsid w:val="007115E1"/>
    <w:rsid w:val="00711975"/>
    <w:rsid w:val="00711D2E"/>
    <w:rsid w:val="00711DA4"/>
    <w:rsid w:val="00712181"/>
    <w:rsid w:val="00712215"/>
    <w:rsid w:val="00712D70"/>
    <w:rsid w:val="007138FC"/>
    <w:rsid w:val="007149E0"/>
    <w:rsid w:val="00714CA8"/>
    <w:rsid w:val="0071566D"/>
    <w:rsid w:val="007203BD"/>
    <w:rsid w:val="00720CE1"/>
    <w:rsid w:val="007224FE"/>
    <w:rsid w:val="007234A8"/>
    <w:rsid w:val="00723F85"/>
    <w:rsid w:val="00725687"/>
    <w:rsid w:val="00726809"/>
    <w:rsid w:val="00727D6D"/>
    <w:rsid w:val="00727F72"/>
    <w:rsid w:val="0073061B"/>
    <w:rsid w:val="00731EA0"/>
    <w:rsid w:val="00731F82"/>
    <w:rsid w:val="00733B01"/>
    <w:rsid w:val="0073438E"/>
    <w:rsid w:val="00734E7F"/>
    <w:rsid w:val="00736BC9"/>
    <w:rsid w:val="0073785B"/>
    <w:rsid w:val="00740B1C"/>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2A0"/>
    <w:rsid w:val="007505DC"/>
    <w:rsid w:val="00750DB9"/>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9E6"/>
    <w:rsid w:val="00756574"/>
    <w:rsid w:val="00756785"/>
    <w:rsid w:val="007575BC"/>
    <w:rsid w:val="00757D5E"/>
    <w:rsid w:val="00757D8F"/>
    <w:rsid w:val="007623A6"/>
    <w:rsid w:val="00762D4D"/>
    <w:rsid w:val="0076310F"/>
    <w:rsid w:val="007634F3"/>
    <w:rsid w:val="00763D0A"/>
    <w:rsid w:val="00764AF2"/>
    <w:rsid w:val="00764E7A"/>
    <w:rsid w:val="0076561D"/>
    <w:rsid w:val="007671EE"/>
    <w:rsid w:val="0076722B"/>
    <w:rsid w:val="007673DD"/>
    <w:rsid w:val="00767DD6"/>
    <w:rsid w:val="00770279"/>
    <w:rsid w:val="00771DC5"/>
    <w:rsid w:val="00771EE3"/>
    <w:rsid w:val="00772048"/>
    <w:rsid w:val="00772AC0"/>
    <w:rsid w:val="00773151"/>
    <w:rsid w:val="007733AF"/>
    <w:rsid w:val="00773CDF"/>
    <w:rsid w:val="0077437E"/>
    <w:rsid w:val="007754E7"/>
    <w:rsid w:val="007759E2"/>
    <w:rsid w:val="00776A03"/>
    <w:rsid w:val="00777F3E"/>
    <w:rsid w:val="007801AD"/>
    <w:rsid w:val="007803C9"/>
    <w:rsid w:val="00781E9D"/>
    <w:rsid w:val="007820D6"/>
    <w:rsid w:val="007823F4"/>
    <w:rsid w:val="00782F57"/>
    <w:rsid w:val="00783D6D"/>
    <w:rsid w:val="00783E4F"/>
    <w:rsid w:val="00785C85"/>
    <w:rsid w:val="00787513"/>
    <w:rsid w:val="00790542"/>
    <w:rsid w:val="00791815"/>
    <w:rsid w:val="00791873"/>
    <w:rsid w:val="007919C0"/>
    <w:rsid w:val="00791BDA"/>
    <w:rsid w:val="007946FB"/>
    <w:rsid w:val="007948FD"/>
    <w:rsid w:val="00794CB9"/>
    <w:rsid w:val="00794EF8"/>
    <w:rsid w:val="00794F48"/>
    <w:rsid w:val="00795ADA"/>
    <w:rsid w:val="00795BCE"/>
    <w:rsid w:val="00796B30"/>
    <w:rsid w:val="007971C9"/>
    <w:rsid w:val="007A097E"/>
    <w:rsid w:val="007A0ECD"/>
    <w:rsid w:val="007A15FD"/>
    <w:rsid w:val="007A1912"/>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534"/>
    <w:rsid w:val="007B4A90"/>
    <w:rsid w:val="007B509C"/>
    <w:rsid w:val="007B62CE"/>
    <w:rsid w:val="007B6554"/>
    <w:rsid w:val="007B7CEB"/>
    <w:rsid w:val="007C0579"/>
    <w:rsid w:val="007C091A"/>
    <w:rsid w:val="007C0A91"/>
    <w:rsid w:val="007C0F86"/>
    <w:rsid w:val="007C2AC6"/>
    <w:rsid w:val="007C3CBA"/>
    <w:rsid w:val="007C6AA4"/>
    <w:rsid w:val="007C70A7"/>
    <w:rsid w:val="007C734E"/>
    <w:rsid w:val="007C7590"/>
    <w:rsid w:val="007D203B"/>
    <w:rsid w:val="007D255E"/>
    <w:rsid w:val="007D2845"/>
    <w:rsid w:val="007D312E"/>
    <w:rsid w:val="007D349B"/>
    <w:rsid w:val="007D4653"/>
    <w:rsid w:val="007D4B2D"/>
    <w:rsid w:val="007D51EB"/>
    <w:rsid w:val="007D729A"/>
    <w:rsid w:val="007E045A"/>
    <w:rsid w:val="007E05F6"/>
    <w:rsid w:val="007E0891"/>
    <w:rsid w:val="007E0F1C"/>
    <w:rsid w:val="007E11B6"/>
    <w:rsid w:val="007E11D1"/>
    <w:rsid w:val="007E12B1"/>
    <w:rsid w:val="007E19A8"/>
    <w:rsid w:val="007E2862"/>
    <w:rsid w:val="007E33C8"/>
    <w:rsid w:val="007E367B"/>
    <w:rsid w:val="007E36E6"/>
    <w:rsid w:val="007E3D2D"/>
    <w:rsid w:val="007E4541"/>
    <w:rsid w:val="007E481E"/>
    <w:rsid w:val="007E4B62"/>
    <w:rsid w:val="007E6756"/>
    <w:rsid w:val="007E6883"/>
    <w:rsid w:val="007E6F72"/>
    <w:rsid w:val="007E70AB"/>
    <w:rsid w:val="007E78DE"/>
    <w:rsid w:val="007F0B79"/>
    <w:rsid w:val="007F0FDB"/>
    <w:rsid w:val="007F30EF"/>
    <w:rsid w:val="007F374E"/>
    <w:rsid w:val="007F3DEB"/>
    <w:rsid w:val="007F4366"/>
    <w:rsid w:val="007F44C5"/>
    <w:rsid w:val="007F467C"/>
    <w:rsid w:val="007F5BA4"/>
    <w:rsid w:val="007F700F"/>
    <w:rsid w:val="007F75EA"/>
    <w:rsid w:val="007F7718"/>
    <w:rsid w:val="007F799C"/>
    <w:rsid w:val="00800CD0"/>
    <w:rsid w:val="0080166B"/>
    <w:rsid w:val="00801765"/>
    <w:rsid w:val="008039A4"/>
    <w:rsid w:val="00804396"/>
    <w:rsid w:val="00805486"/>
    <w:rsid w:val="0080686E"/>
    <w:rsid w:val="00806B4F"/>
    <w:rsid w:val="00806E3B"/>
    <w:rsid w:val="00806FDF"/>
    <w:rsid w:val="0080739F"/>
    <w:rsid w:val="00811A53"/>
    <w:rsid w:val="0081234C"/>
    <w:rsid w:val="00812DD5"/>
    <w:rsid w:val="00813B11"/>
    <w:rsid w:val="0081465B"/>
    <w:rsid w:val="00815E44"/>
    <w:rsid w:val="00817D8E"/>
    <w:rsid w:val="00820B06"/>
    <w:rsid w:val="00821375"/>
    <w:rsid w:val="0082144F"/>
    <w:rsid w:val="00821D17"/>
    <w:rsid w:val="00821E34"/>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2BC3"/>
    <w:rsid w:val="00843C49"/>
    <w:rsid w:val="00843C53"/>
    <w:rsid w:val="00844370"/>
    <w:rsid w:val="00844FB6"/>
    <w:rsid w:val="00845980"/>
    <w:rsid w:val="00846F84"/>
    <w:rsid w:val="00847397"/>
    <w:rsid w:val="00847B89"/>
    <w:rsid w:val="00847DB0"/>
    <w:rsid w:val="008502D6"/>
    <w:rsid w:val="008509B9"/>
    <w:rsid w:val="00851966"/>
    <w:rsid w:val="008521CA"/>
    <w:rsid w:val="0085273C"/>
    <w:rsid w:val="00852D5D"/>
    <w:rsid w:val="0085373C"/>
    <w:rsid w:val="00854C54"/>
    <w:rsid w:val="008559DF"/>
    <w:rsid w:val="00855CDC"/>
    <w:rsid w:val="00856755"/>
    <w:rsid w:val="008568BD"/>
    <w:rsid w:val="00860BB2"/>
    <w:rsid w:val="00860F85"/>
    <w:rsid w:val="00861A9E"/>
    <w:rsid w:val="008628F3"/>
    <w:rsid w:val="008629EA"/>
    <w:rsid w:val="00865FFE"/>
    <w:rsid w:val="00867EC2"/>
    <w:rsid w:val="00871BEA"/>
    <w:rsid w:val="00872594"/>
    <w:rsid w:val="008726F4"/>
    <w:rsid w:val="00872776"/>
    <w:rsid w:val="0087300F"/>
    <w:rsid w:val="00873386"/>
    <w:rsid w:val="00874344"/>
    <w:rsid w:val="008746D6"/>
    <w:rsid w:val="00874ABE"/>
    <w:rsid w:val="0087589D"/>
    <w:rsid w:val="00876F72"/>
    <w:rsid w:val="0088017D"/>
    <w:rsid w:val="00880296"/>
    <w:rsid w:val="008824DD"/>
    <w:rsid w:val="008838A1"/>
    <w:rsid w:val="008848C4"/>
    <w:rsid w:val="00885AFB"/>
    <w:rsid w:val="008860A6"/>
    <w:rsid w:val="00886748"/>
    <w:rsid w:val="008876B4"/>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1D7"/>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73E7"/>
    <w:rsid w:val="008C7CA8"/>
    <w:rsid w:val="008D0753"/>
    <w:rsid w:val="008D0A7B"/>
    <w:rsid w:val="008D2971"/>
    <w:rsid w:val="008D2C17"/>
    <w:rsid w:val="008D310D"/>
    <w:rsid w:val="008D32E7"/>
    <w:rsid w:val="008D366D"/>
    <w:rsid w:val="008D3761"/>
    <w:rsid w:val="008D420C"/>
    <w:rsid w:val="008D4F3F"/>
    <w:rsid w:val="008D5244"/>
    <w:rsid w:val="008D52EC"/>
    <w:rsid w:val="008D5F7F"/>
    <w:rsid w:val="008D60B7"/>
    <w:rsid w:val="008D6CC2"/>
    <w:rsid w:val="008D7083"/>
    <w:rsid w:val="008D7FE9"/>
    <w:rsid w:val="008E0110"/>
    <w:rsid w:val="008E0C33"/>
    <w:rsid w:val="008E0CF8"/>
    <w:rsid w:val="008E19B0"/>
    <w:rsid w:val="008E2AC5"/>
    <w:rsid w:val="008E32B8"/>
    <w:rsid w:val="008E340B"/>
    <w:rsid w:val="008E49FF"/>
    <w:rsid w:val="008E56BE"/>
    <w:rsid w:val="008E654D"/>
    <w:rsid w:val="008E660A"/>
    <w:rsid w:val="008E68BA"/>
    <w:rsid w:val="008E6945"/>
    <w:rsid w:val="008F094A"/>
    <w:rsid w:val="008F10BF"/>
    <w:rsid w:val="008F15C4"/>
    <w:rsid w:val="008F2797"/>
    <w:rsid w:val="008F29EA"/>
    <w:rsid w:val="008F2A13"/>
    <w:rsid w:val="008F2E37"/>
    <w:rsid w:val="008F3C8F"/>
    <w:rsid w:val="008F3EE3"/>
    <w:rsid w:val="008F435F"/>
    <w:rsid w:val="008F6A48"/>
    <w:rsid w:val="008F7128"/>
    <w:rsid w:val="008F7DC5"/>
    <w:rsid w:val="0090025D"/>
    <w:rsid w:val="009004E8"/>
    <w:rsid w:val="00900586"/>
    <w:rsid w:val="00900592"/>
    <w:rsid w:val="00900695"/>
    <w:rsid w:val="00902067"/>
    <w:rsid w:val="009020F1"/>
    <w:rsid w:val="009029A7"/>
    <w:rsid w:val="00902CDB"/>
    <w:rsid w:val="0090585E"/>
    <w:rsid w:val="009068C2"/>
    <w:rsid w:val="00907E2A"/>
    <w:rsid w:val="009103BF"/>
    <w:rsid w:val="00910744"/>
    <w:rsid w:val="00910970"/>
    <w:rsid w:val="00910A4A"/>
    <w:rsid w:val="00911188"/>
    <w:rsid w:val="009116C0"/>
    <w:rsid w:val="00911844"/>
    <w:rsid w:val="00911982"/>
    <w:rsid w:val="00912A1E"/>
    <w:rsid w:val="00912BC9"/>
    <w:rsid w:val="00912CAF"/>
    <w:rsid w:val="009133A6"/>
    <w:rsid w:val="00913E12"/>
    <w:rsid w:val="00914249"/>
    <w:rsid w:val="00914FF7"/>
    <w:rsid w:val="0091650B"/>
    <w:rsid w:val="009166AD"/>
    <w:rsid w:val="00916E8B"/>
    <w:rsid w:val="0091746B"/>
    <w:rsid w:val="00921A0A"/>
    <w:rsid w:val="00921B52"/>
    <w:rsid w:val="00921F0F"/>
    <w:rsid w:val="009228B9"/>
    <w:rsid w:val="00922ED6"/>
    <w:rsid w:val="009249CD"/>
    <w:rsid w:val="00924A00"/>
    <w:rsid w:val="00924FB2"/>
    <w:rsid w:val="00925434"/>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030"/>
    <w:rsid w:val="009371CE"/>
    <w:rsid w:val="009375BA"/>
    <w:rsid w:val="00940DE0"/>
    <w:rsid w:val="009419D7"/>
    <w:rsid w:val="009424AC"/>
    <w:rsid w:val="00942533"/>
    <w:rsid w:val="00942D45"/>
    <w:rsid w:val="00943A7D"/>
    <w:rsid w:val="0094460C"/>
    <w:rsid w:val="00944E0F"/>
    <w:rsid w:val="009459D4"/>
    <w:rsid w:val="00945ABF"/>
    <w:rsid w:val="0094697E"/>
    <w:rsid w:val="00946FA9"/>
    <w:rsid w:val="009471AD"/>
    <w:rsid w:val="00947A0E"/>
    <w:rsid w:val="00947A81"/>
    <w:rsid w:val="009509B1"/>
    <w:rsid w:val="00950F61"/>
    <w:rsid w:val="00951231"/>
    <w:rsid w:val="00951E64"/>
    <w:rsid w:val="00951EBE"/>
    <w:rsid w:val="00952BB5"/>
    <w:rsid w:val="00953368"/>
    <w:rsid w:val="0096222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704"/>
    <w:rsid w:val="00977C49"/>
    <w:rsid w:val="00977FD1"/>
    <w:rsid w:val="00984B21"/>
    <w:rsid w:val="009853B7"/>
    <w:rsid w:val="00985631"/>
    <w:rsid w:val="00985696"/>
    <w:rsid w:val="009870E9"/>
    <w:rsid w:val="0098774D"/>
    <w:rsid w:val="009913C4"/>
    <w:rsid w:val="009913DC"/>
    <w:rsid w:val="00991B4C"/>
    <w:rsid w:val="0099260E"/>
    <w:rsid w:val="009932F0"/>
    <w:rsid w:val="0099383F"/>
    <w:rsid w:val="00993DE3"/>
    <w:rsid w:val="00993F1A"/>
    <w:rsid w:val="009959CC"/>
    <w:rsid w:val="00996464"/>
    <w:rsid w:val="00996F75"/>
    <w:rsid w:val="0099765A"/>
    <w:rsid w:val="009976AF"/>
    <w:rsid w:val="009A09BC"/>
    <w:rsid w:val="009A0BC1"/>
    <w:rsid w:val="009A0F98"/>
    <w:rsid w:val="009A1EBC"/>
    <w:rsid w:val="009A3F55"/>
    <w:rsid w:val="009A488F"/>
    <w:rsid w:val="009A56F0"/>
    <w:rsid w:val="009A6902"/>
    <w:rsid w:val="009B008C"/>
    <w:rsid w:val="009B0539"/>
    <w:rsid w:val="009B1CCD"/>
    <w:rsid w:val="009B28B8"/>
    <w:rsid w:val="009B2B7A"/>
    <w:rsid w:val="009B3110"/>
    <w:rsid w:val="009B353E"/>
    <w:rsid w:val="009B411D"/>
    <w:rsid w:val="009B4E22"/>
    <w:rsid w:val="009B57D6"/>
    <w:rsid w:val="009B5C57"/>
    <w:rsid w:val="009B61B3"/>
    <w:rsid w:val="009C063D"/>
    <w:rsid w:val="009C086C"/>
    <w:rsid w:val="009C08FE"/>
    <w:rsid w:val="009C0A2F"/>
    <w:rsid w:val="009C0D24"/>
    <w:rsid w:val="009C1886"/>
    <w:rsid w:val="009C29DE"/>
    <w:rsid w:val="009C356F"/>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4E5F"/>
    <w:rsid w:val="009D5D2D"/>
    <w:rsid w:val="009D60F5"/>
    <w:rsid w:val="009D6A0B"/>
    <w:rsid w:val="009D7285"/>
    <w:rsid w:val="009E0387"/>
    <w:rsid w:val="009E072A"/>
    <w:rsid w:val="009E0878"/>
    <w:rsid w:val="009E0AB2"/>
    <w:rsid w:val="009E0DE8"/>
    <w:rsid w:val="009E1760"/>
    <w:rsid w:val="009E28E0"/>
    <w:rsid w:val="009E2A72"/>
    <w:rsid w:val="009E2B76"/>
    <w:rsid w:val="009E3400"/>
    <w:rsid w:val="009E38C6"/>
    <w:rsid w:val="009E408B"/>
    <w:rsid w:val="009E44AA"/>
    <w:rsid w:val="009E48A6"/>
    <w:rsid w:val="009E49F5"/>
    <w:rsid w:val="009E4E2C"/>
    <w:rsid w:val="009E5842"/>
    <w:rsid w:val="009E721C"/>
    <w:rsid w:val="009E77FC"/>
    <w:rsid w:val="009F0F39"/>
    <w:rsid w:val="009F1DFC"/>
    <w:rsid w:val="009F3277"/>
    <w:rsid w:val="009F46A5"/>
    <w:rsid w:val="009F558E"/>
    <w:rsid w:val="009F617D"/>
    <w:rsid w:val="009F6760"/>
    <w:rsid w:val="009F6B29"/>
    <w:rsid w:val="00A011EA"/>
    <w:rsid w:val="00A03857"/>
    <w:rsid w:val="00A038C5"/>
    <w:rsid w:val="00A03DF8"/>
    <w:rsid w:val="00A04002"/>
    <w:rsid w:val="00A05481"/>
    <w:rsid w:val="00A05D70"/>
    <w:rsid w:val="00A06633"/>
    <w:rsid w:val="00A0667A"/>
    <w:rsid w:val="00A075C0"/>
    <w:rsid w:val="00A10E89"/>
    <w:rsid w:val="00A12046"/>
    <w:rsid w:val="00A12BE4"/>
    <w:rsid w:val="00A14104"/>
    <w:rsid w:val="00A1539B"/>
    <w:rsid w:val="00A166E6"/>
    <w:rsid w:val="00A179DD"/>
    <w:rsid w:val="00A20C9E"/>
    <w:rsid w:val="00A212CE"/>
    <w:rsid w:val="00A21485"/>
    <w:rsid w:val="00A21DD5"/>
    <w:rsid w:val="00A22154"/>
    <w:rsid w:val="00A23C3D"/>
    <w:rsid w:val="00A244AB"/>
    <w:rsid w:val="00A2568B"/>
    <w:rsid w:val="00A25B36"/>
    <w:rsid w:val="00A26811"/>
    <w:rsid w:val="00A2681C"/>
    <w:rsid w:val="00A273B6"/>
    <w:rsid w:val="00A30E3F"/>
    <w:rsid w:val="00A31112"/>
    <w:rsid w:val="00A314A6"/>
    <w:rsid w:val="00A323F6"/>
    <w:rsid w:val="00A3277E"/>
    <w:rsid w:val="00A3423B"/>
    <w:rsid w:val="00A368E5"/>
    <w:rsid w:val="00A36974"/>
    <w:rsid w:val="00A36BD5"/>
    <w:rsid w:val="00A36D8E"/>
    <w:rsid w:val="00A3733D"/>
    <w:rsid w:val="00A37EDF"/>
    <w:rsid w:val="00A405B5"/>
    <w:rsid w:val="00A406A7"/>
    <w:rsid w:val="00A42C76"/>
    <w:rsid w:val="00A42CCC"/>
    <w:rsid w:val="00A4326D"/>
    <w:rsid w:val="00A445AE"/>
    <w:rsid w:val="00A44B54"/>
    <w:rsid w:val="00A450BF"/>
    <w:rsid w:val="00A45363"/>
    <w:rsid w:val="00A45CF0"/>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3FC"/>
    <w:rsid w:val="00A55581"/>
    <w:rsid w:val="00A571F4"/>
    <w:rsid w:val="00A57DC3"/>
    <w:rsid w:val="00A60726"/>
    <w:rsid w:val="00A607FB"/>
    <w:rsid w:val="00A609DF"/>
    <w:rsid w:val="00A60EA7"/>
    <w:rsid w:val="00A61978"/>
    <w:rsid w:val="00A62166"/>
    <w:rsid w:val="00A6250A"/>
    <w:rsid w:val="00A62DED"/>
    <w:rsid w:val="00A62E65"/>
    <w:rsid w:val="00A64715"/>
    <w:rsid w:val="00A64771"/>
    <w:rsid w:val="00A650AA"/>
    <w:rsid w:val="00A66662"/>
    <w:rsid w:val="00A666F2"/>
    <w:rsid w:val="00A67AE4"/>
    <w:rsid w:val="00A7002E"/>
    <w:rsid w:val="00A70285"/>
    <w:rsid w:val="00A7062F"/>
    <w:rsid w:val="00A70863"/>
    <w:rsid w:val="00A71976"/>
    <w:rsid w:val="00A71C25"/>
    <w:rsid w:val="00A720C4"/>
    <w:rsid w:val="00A730D4"/>
    <w:rsid w:val="00A736C1"/>
    <w:rsid w:val="00A73954"/>
    <w:rsid w:val="00A73988"/>
    <w:rsid w:val="00A7443F"/>
    <w:rsid w:val="00A756BA"/>
    <w:rsid w:val="00A75C8C"/>
    <w:rsid w:val="00A75F0B"/>
    <w:rsid w:val="00A75F80"/>
    <w:rsid w:val="00A766D8"/>
    <w:rsid w:val="00A76DA3"/>
    <w:rsid w:val="00A77249"/>
    <w:rsid w:val="00A81856"/>
    <w:rsid w:val="00A82D12"/>
    <w:rsid w:val="00A838C4"/>
    <w:rsid w:val="00A85917"/>
    <w:rsid w:val="00A90027"/>
    <w:rsid w:val="00A90111"/>
    <w:rsid w:val="00A9096F"/>
    <w:rsid w:val="00A91140"/>
    <w:rsid w:val="00A9200E"/>
    <w:rsid w:val="00A92147"/>
    <w:rsid w:val="00A92C4E"/>
    <w:rsid w:val="00A938BC"/>
    <w:rsid w:val="00A94A18"/>
    <w:rsid w:val="00A95FA3"/>
    <w:rsid w:val="00A960D4"/>
    <w:rsid w:val="00AA0838"/>
    <w:rsid w:val="00AA1A7C"/>
    <w:rsid w:val="00AA2E76"/>
    <w:rsid w:val="00AA4088"/>
    <w:rsid w:val="00AA4880"/>
    <w:rsid w:val="00AA4930"/>
    <w:rsid w:val="00AA54B9"/>
    <w:rsid w:val="00AA68D3"/>
    <w:rsid w:val="00AA69BA"/>
    <w:rsid w:val="00AB0665"/>
    <w:rsid w:val="00AB16DB"/>
    <w:rsid w:val="00AB274D"/>
    <w:rsid w:val="00AB292A"/>
    <w:rsid w:val="00AB296F"/>
    <w:rsid w:val="00AB2BEC"/>
    <w:rsid w:val="00AB30C7"/>
    <w:rsid w:val="00AB3E87"/>
    <w:rsid w:val="00AB3F7E"/>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63EA"/>
    <w:rsid w:val="00AC66B4"/>
    <w:rsid w:val="00AC6D42"/>
    <w:rsid w:val="00AC7231"/>
    <w:rsid w:val="00AC733F"/>
    <w:rsid w:val="00AC75EA"/>
    <w:rsid w:val="00AD15CE"/>
    <w:rsid w:val="00AD1BC1"/>
    <w:rsid w:val="00AD338F"/>
    <w:rsid w:val="00AD3A76"/>
    <w:rsid w:val="00AD45CE"/>
    <w:rsid w:val="00AD53A3"/>
    <w:rsid w:val="00AD62F7"/>
    <w:rsid w:val="00AD6771"/>
    <w:rsid w:val="00AD68A5"/>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3A10"/>
    <w:rsid w:val="00AF4066"/>
    <w:rsid w:val="00AF47E9"/>
    <w:rsid w:val="00AF4E29"/>
    <w:rsid w:val="00AF4F81"/>
    <w:rsid w:val="00AF518D"/>
    <w:rsid w:val="00AF6831"/>
    <w:rsid w:val="00AF68B8"/>
    <w:rsid w:val="00AF7288"/>
    <w:rsid w:val="00AF7BD2"/>
    <w:rsid w:val="00B01EF4"/>
    <w:rsid w:val="00B02CE6"/>
    <w:rsid w:val="00B02F93"/>
    <w:rsid w:val="00B039C4"/>
    <w:rsid w:val="00B04613"/>
    <w:rsid w:val="00B04D6F"/>
    <w:rsid w:val="00B0574C"/>
    <w:rsid w:val="00B05F33"/>
    <w:rsid w:val="00B1044F"/>
    <w:rsid w:val="00B1080F"/>
    <w:rsid w:val="00B11B79"/>
    <w:rsid w:val="00B11E83"/>
    <w:rsid w:val="00B12639"/>
    <w:rsid w:val="00B12848"/>
    <w:rsid w:val="00B12B5A"/>
    <w:rsid w:val="00B13922"/>
    <w:rsid w:val="00B13BCB"/>
    <w:rsid w:val="00B13C50"/>
    <w:rsid w:val="00B13EE8"/>
    <w:rsid w:val="00B15A22"/>
    <w:rsid w:val="00B16CF7"/>
    <w:rsid w:val="00B16F09"/>
    <w:rsid w:val="00B17411"/>
    <w:rsid w:val="00B179F5"/>
    <w:rsid w:val="00B20B8C"/>
    <w:rsid w:val="00B218FB"/>
    <w:rsid w:val="00B219FD"/>
    <w:rsid w:val="00B22638"/>
    <w:rsid w:val="00B22AC1"/>
    <w:rsid w:val="00B23068"/>
    <w:rsid w:val="00B24131"/>
    <w:rsid w:val="00B24411"/>
    <w:rsid w:val="00B24D59"/>
    <w:rsid w:val="00B25A4A"/>
    <w:rsid w:val="00B2683E"/>
    <w:rsid w:val="00B26B18"/>
    <w:rsid w:val="00B27584"/>
    <w:rsid w:val="00B27D94"/>
    <w:rsid w:val="00B30046"/>
    <w:rsid w:val="00B30191"/>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3C8"/>
    <w:rsid w:val="00B41C51"/>
    <w:rsid w:val="00B41C97"/>
    <w:rsid w:val="00B42172"/>
    <w:rsid w:val="00B42344"/>
    <w:rsid w:val="00B43BDB"/>
    <w:rsid w:val="00B44BB9"/>
    <w:rsid w:val="00B45944"/>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04D"/>
    <w:rsid w:val="00B636F4"/>
    <w:rsid w:val="00B64276"/>
    <w:rsid w:val="00B64B14"/>
    <w:rsid w:val="00B65E68"/>
    <w:rsid w:val="00B66241"/>
    <w:rsid w:val="00B66387"/>
    <w:rsid w:val="00B66F01"/>
    <w:rsid w:val="00B6734A"/>
    <w:rsid w:val="00B6785B"/>
    <w:rsid w:val="00B70B3A"/>
    <w:rsid w:val="00B716E0"/>
    <w:rsid w:val="00B72641"/>
    <w:rsid w:val="00B72732"/>
    <w:rsid w:val="00B74B20"/>
    <w:rsid w:val="00B754C8"/>
    <w:rsid w:val="00B75CD5"/>
    <w:rsid w:val="00B75FBD"/>
    <w:rsid w:val="00B7724E"/>
    <w:rsid w:val="00B7736E"/>
    <w:rsid w:val="00B77D5D"/>
    <w:rsid w:val="00B80057"/>
    <w:rsid w:val="00B81DD7"/>
    <w:rsid w:val="00B82A2D"/>
    <w:rsid w:val="00B82B80"/>
    <w:rsid w:val="00B82FE6"/>
    <w:rsid w:val="00B830ED"/>
    <w:rsid w:val="00B8410A"/>
    <w:rsid w:val="00B84E5A"/>
    <w:rsid w:val="00B85343"/>
    <w:rsid w:val="00B86477"/>
    <w:rsid w:val="00B86A89"/>
    <w:rsid w:val="00B90AB5"/>
    <w:rsid w:val="00B911AE"/>
    <w:rsid w:val="00B91C8B"/>
    <w:rsid w:val="00B92A0C"/>
    <w:rsid w:val="00B92BF9"/>
    <w:rsid w:val="00B94B85"/>
    <w:rsid w:val="00B94CA3"/>
    <w:rsid w:val="00B951F9"/>
    <w:rsid w:val="00B9560E"/>
    <w:rsid w:val="00B96995"/>
    <w:rsid w:val="00B969DA"/>
    <w:rsid w:val="00B9793E"/>
    <w:rsid w:val="00BA0E8D"/>
    <w:rsid w:val="00BA3EB0"/>
    <w:rsid w:val="00BA5129"/>
    <w:rsid w:val="00BA5B16"/>
    <w:rsid w:val="00BA6635"/>
    <w:rsid w:val="00BA6EBA"/>
    <w:rsid w:val="00BA71D2"/>
    <w:rsid w:val="00BA76A4"/>
    <w:rsid w:val="00BB0034"/>
    <w:rsid w:val="00BB008E"/>
    <w:rsid w:val="00BB08DF"/>
    <w:rsid w:val="00BB0AEE"/>
    <w:rsid w:val="00BB0BC9"/>
    <w:rsid w:val="00BB0CEC"/>
    <w:rsid w:val="00BB1569"/>
    <w:rsid w:val="00BB20FA"/>
    <w:rsid w:val="00BB3CA3"/>
    <w:rsid w:val="00BB3ECE"/>
    <w:rsid w:val="00BB4613"/>
    <w:rsid w:val="00BB55D0"/>
    <w:rsid w:val="00BB61BF"/>
    <w:rsid w:val="00BB65D4"/>
    <w:rsid w:val="00BB69A4"/>
    <w:rsid w:val="00BB73C6"/>
    <w:rsid w:val="00BC03AC"/>
    <w:rsid w:val="00BC1A4E"/>
    <w:rsid w:val="00BC1AFF"/>
    <w:rsid w:val="00BC2197"/>
    <w:rsid w:val="00BC2995"/>
    <w:rsid w:val="00BC3A1B"/>
    <w:rsid w:val="00BC3AA8"/>
    <w:rsid w:val="00BC514A"/>
    <w:rsid w:val="00BC5DBA"/>
    <w:rsid w:val="00BC5E93"/>
    <w:rsid w:val="00BC62F1"/>
    <w:rsid w:val="00BC6483"/>
    <w:rsid w:val="00BC6D21"/>
    <w:rsid w:val="00BC7E25"/>
    <w:rsid w:val="00BC7EFF"/>
    <w:rsid w:val="00BC7FE6"/>
    <w:rsid w:val="00BD0A57"/>
    <w:rsid w:val="00BD0F1E"/>
    <w:rsid w:val="00BD2EFE"/>
    <w:rsid w:val="00BD379C"/>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F06F3"/>
    <w:rsid w:val="00BF071E"/>
    <w:rsid w:val="00BF264A"/>
    <w:rsid w:val="00BF27DD"/>
    <w:rsid w:val="00BF3095"/>
    <w:rsid w:val="00BF32C8"/>
    <w:rsid w:val="00BF37AE"/>
    <w:rsid w:val="00BF3964"/>
    <w:rsid w:val="00BF3D93"/>
    <w:rsid w:val="00BF44BE"/>
    <w:rsid w:val="00BF573A"/>
    <w:rsid w:val="00BF7255"/>
    <w:rsid w:val="00BF765B"/>
    <w:rsid w:val="00C02FE6"/>
    <w:rsid w:val="00C036B1"/>
    <w:rsid w:val="00C04370"/>
    <w:rsid w:val="00C06986"/>
    <w:rsid w:val="00C06F43"/>
    <w:rsid w:val="00C07197"/>
    <w:rsid w:val="00C07A46"/>
    <w:rsid w:val="00C102A2"/>
    <w:rsid w:val="00C108C8"/>
    <w:rsid w:val="00C10CDB"/>
    <w:rsid w:val="00C116BF"/>
    <w:rsid w:val="00C12884"/>
    <w:rsid w:val="00C12B37"/>
    <w:rsid w:val="00C13747"/>
    <w:rsid w:val="00C17627"/>
    <w:rsid w:val="00C17DD2"/>
    <w:rsid w:val="00C20A9C"/>
    <w:rsid w:val="00C20B80"/>
    <w:rsid w:val="00C21DC6"/>
    <w:rsid w:val="00C220F3"/>
    <w:rsid w:val="00C22BA0"/>
    <w:rsid w:val="00C23E5E"/>
    <w:rsid w:val="00C246F2"/>
    <w:rsid w:val="00C25B28"/>
    <w:rsid w:val="00C26AB5"/>
    <w:rsid w:val="00C26F94"/>
    <w:rsid w:val="00C30BCA"/>
    <w:rsid w:val="00C30FCF"/>
    <w:rsid w:val="00C312F1"/>
    <w:rsid w:val="00C31AA7"/>
    <w:rsid w:val="00C32722"/>
    <w:rsid w:val="00C32A03"/>
    <w:rsid w:val="00C33783"/>
    <w:rsid w:val="00C33BC2"/>
    <w:rsid w:val="00C34090"/>
    <w:rsid w:val="00C345C9"/>
    <w:rsid w:val="00C353FD"/>
    <w:rsid w:val="00C35458"/>
    <w:rsid w:val="00C3555E"/>
    <w:rsid w:val="00C357EA"/>
    <w:rsid w:val="00C35FAF"/>
    <w:rsid w:val="00C365C3"/>
    <w:rsid w:val="00C36FEB"/>
    <w:rsid w:val="00C37E5B"/>
    <w:rsid w:val="00C403B5"/>
    <w:rsid w:val="00C41408"/>
    <w:rsid w:val="00C41413"/>
    <w:rsid w:val="00C4247E"/>
    <w:rsid w:val="00C42ADF"/>
    <w:rsid w:val="00C42C06"/>
    <w:rsid w:val="00C43103"/>
    <w:rsid w:val="00C435BD"/>
    <w:rsid w:val="00C442E8"/>
    <w:rsid w:val="00C448D9"/>
    <w:rsid w:val="00C461E4"/>
    <w:rsid w:val="00C4712B"/>
    <w:rsid w:val="00C47B92"/>
    <w:rsid w:val="00C47FCB"/>
    <w:rsid w:val="00C5046D"/>
    <w:rsid w:val="00C50F80"/>
    <w:rsid w:val="00C52516"/>
    <w:rsid w:val="00C52B3F"/>
    <w:rsid w:val="00C54001"/>
    <w:rsid w:val="00C55661"/>
    <w:rsid w:val="00C56AEE"/>
    <w:rsid w:val="00C574ED"/>
    <w:rsid w:val="00C57B71"/>
    <w:rsid w:val="00C62AB9"/>
    <w:rsid w:val="00C6396B"/>
    <w:rsid w:val="00C63DA1"/>
    <w:rsid w:val="00C6421F"/>
    <w:rsid w:val="00C67258"/>
    <w:rsid w:val="00C679D5"/>
    <w:rsid w:val="00C67E06"/>
    <w:rsid w:val="00C67E65"/>
    <w:rsid w:val="00C70950"/>
    <w:rsid w:val="00C712F7"/>
    <w:rsid w:val="00C725F8"/>
    <w:rsid w:val="00C72AAA"/>
    <w:rsid w:val="00C72EB2"/>
    <w:rsid w:val="00C731AA"/>
    <w:rsid w:val="00C739CF"/>
    <w:rsid w:val="00C74124"/>
    <w:rsid w:val="00C74C54"/>
    <w:rsid w:val="00C805F0"/>
    <w:rsid w:val="00C812D1"/>
    <w:rsid w:val="00C82E82"/>
    <w:rsid w:val="00C834C1"/>
    <w:rsid w:val="00C837E6"/>
    <w:rsid w:val="00C868F5"/>
    <w:rsid w:val="00C8694C"/>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DFB"/>
    <w:rsid w:val="00C93E3E"/>
    <w:rsid w:val="00C9493D"/>
    <w:rsid w:val="00C95117"/>
    <w:rsid w:val="00C95829"/>
    <w:rsid w:val="00C95900"/>
    <w:rsid w:val="00C95914"/>
    <w:rsid w:val="00CA01B6"/>
    <w:rsid w:val="00CA02E2"/>
    <w:rsid w:val="00CA3822"/>
    <w:rsid w:val="00CA460C"/>
    <w:rsid w:val="00CA6293"/>
    <w:rsid w:val="00CA7654"/>
    <w:rsid w:val="00CA7AC8"/>
    <w:rsid w:val="00CA7B96"/>
    <w:rsid w:val="00CB009A"/>
    <w:rsid w:val="00CB1068"/>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1F47"/>
    <w:rsid w:val="00CC22A9"/>
    <w:rsid w:val="00CC2B31"/>
    <w:rsid w:val="00CC36A2"/>
    <w:rsid w:val="00CC3B09"/>
    <w:rsid w:val="00CC436D"/>
    <w:rsid w:val="00CC43E4"/>
    <w:rsid w:val="00CC5207"/>
    <w:rsid w:val="00CC5276"/>
    <w:rsid w:val="00CC5990"/>
    <w:rsid w:val="00CC6C3F"/>
    <w:rsid w:val="00CC6D2E"/>
    <w:rsid w:val="00CD02D7"/>
    <w:rsid w:val="00CD03AF"/>
    <w:rsid w:val="00CD1282"/>
    <w:rsid w:val="00CD1BDE"/>
    <w:rsid w:val="00CD2B39"/>
    <w:rsid w:val="00CD3522"/>
    <w:rsid w:val="00CD3856"/>
    <w:rsid w:val="00CD438E"/>
    <w:rsid w:val="00CD454B"/>
    <w:rsid w:val="00CD4576"/>
    <w:rsid w:val="00CD4BFE"/>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4E3"/>
    <w:rsid w:val="00CE6F62"/>
    <w:rsid w:val="00CE7150"/>
    <w:rsid w:val="00CF1968"/>
    <w:rsid w:val="00CF2AE6"/>
    <w:rsid w:val="00CF364D"/>
    <w:rsid w:val="00CF3F03"/>
    <w:rsid w:val="00CF5B41"/>
    <w:rsid w:val="00D004AA"/>
    <w:rsid w:val="00D0067F"/>
    <w:rsid w:val="00D01691"/>
    <w:rsid w:val="00D01A40"/>
    <w:rsid w:val="00D01C07"/>
    <w:rsid w:val="00D0369D"/>
    <w:rsid w:val="00D03A9D"/>
    <w:rsid w:val="00D0575A"/>
    <w:rsid w:val="00D0608A"/>
    <w:rsid w:val="00D06C82"/>
    <w:rsid w:val="00D10219"/>
    <w:rsid w:val="00D10327"/>
    <w:rsid w:val="00D10B09"/>
    <w:rsid w:val="00D12B2A"/>
    <w:rsid w:val="00D12CA2"/>
    <w:rsid w:val="00D134D5"/>
    <w:rsid w:val="00D142CD"/>
    <w:rsid w:val="00D147E6"/>
    <w:rsid w:val="00D1486B"/>
    <w:rsid w:val="00D154D5"/>
    <w:rsid w:val="00D167CD"/>
    <w:rsid w:val="00D21CAB"/>
    <w:rsid w:val="00D23601"/>
    <w:rsid w:val="00D247C5"/>
    <w:rsid w:val="00D24840"/>
    <w:rsid w:val="00D25E60"/>
    <w:rsid w:val="00D302A2"/>
    <w:rsid w:val="00D31B0A"/>
    <w:rsid w:val="00D32982"/>
    <w:rsid w:val="00D33CC4"/>
    <w:rsid w:val="00D33D6F"/>
    <w:rsid w:val="00D34133"/>
    <w:rsid w:val="00D34279"/>
    <w:rsid w:val="00D34826"/>
    <w:rsid w:val="00D352AF"/>
    <w:rsid w:val="00D35829"/>
    <w:rsid w:val="00D35F97"/>
    <w:rsid w:val="00D36274"/>
    <w:rsid w:val="00D36C39"/>
    <w:rsid w:val="00D3701A"/>
    <w:rsid w:val="00D379C8"/>
    <w:rsid w:val="00D409C8"/>
    <w:rsid w:val="00D40D58"/>
    <w:rsid w:val="00D41566"/>
    <w:rsid w:val="00D425CA"/>
    <w:rsid w:val="00D43212"/>
    <w:rsid w:val="00D43FA4"/>
    <w:rsid w:val="00D44175"/>
    <w:rsid w:val="00D4433D"/>
    <w:rsid w:val="00D4448C"/>
    <w:rsid w:val="00D4555E"/>
    <w:rsid w:val="00D46004"/>
    <w:rsid w:val="00D4601C"/>
    <w:rsid w:val="00D46338"/>
    <w:rsid w:val="00D46772"/>
    <w:rsid w:val="00D47530"/>
    <w:rsid w:val="00D47C6A"/>
    <w:rsid w:val="00D47CEC"/>
    <w:rsid w:val="00D51376"/>
    <w:rsid w:val="00D51B3E"/>
    <w:rsid w:val="00D54B89"/>
    <w:rsid w:val="00D55822"/>
    <w:rsid w:val="00D55BC1"/>
    <w:rsid w:val="00D577BC"/>
    <w:rsid w:val="00D61C4B"/>
    <w:rsid w:val="00D61D58"/>
    <w:rsid w:val="00D61FE7"/>
    <w:rsid w:val="00D6239E"/>
    <w:rsid w:val="00D628CA"/>
    <w:rsid w:val="00D635DC"/>
    <w:rsid w:val="00D6380C"/>
    <w:rsid w:val="00D641FD"/>
    <w:rsid w:val="00D64FE2"/>
    <w:rsid w:val="00D66212"/>
    <w:rsid w:val="00D66503"/>
    <w:rsid w:val="00D6686E"/>
    <w:rsid w:val="00D66E55"/>
    <w:rsid w:val="00D7013C"/>
    <w:rsid w:val="00D701A8"/>
    <w:rsid w:val="00D7050C"/>
    <w:rsid w:val="00D711C6"/>
    <w:rsid w:val="00D735F0"/>
    <w:rsid w:val="00D738DD"/>
    <w:rsid w:val="00D73B3F"/>
    <w:rsid w:val="00D73BD5"/>
    <w:rsid w:val="00D73C9D"/>
    <w:rsid w:val="00D7440B"/>
    <w:rsid w:val="00D75270"/>
    <w:rsid w:val="00D753B9"/>
    <w:rsid w:val="00D80BDF"/>
    <w:rsid w:val="00D81304"/>
    <w:rsid w:val="00D81648"/>
    <w:rsid w:val="00D81846"/>
    <w:rsid w:val="00D8192A"/>
    <w:rsid w:val="00D827B4"/>
    <w:rsid w:val="00D831DC"/>
    <w:rsid w:val="00D83DAC"/>
    <w:rsid w:val="00D846E3"/>
    <w:rsid w:val="00D8532B"/>
    <w:rsid w:val="00D86297"/>
    <w:rsid w:val="00D86FC4"/>
    <w:rsid w:val="00D87645"/>
    <w:rsid w:val="00D879B4"/>
    <w:rsid w:val="00D9211A"/>
    <w:rsid w:val="00D93D2A"/>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F3C"/>
    <w:rsid w:val="00DA6C03"/>
    <w:rsid w:val="00DA6E0B"/>
    <w:rsid w:val="00DA76F3"/>
    <w:rsid w:val="00DA7894"/>
    <w:rsid w:val="00DB08C4"/>
    <w:rsid w:val="00DB090F"/>
    <w:rsid w:val="00DB1C88"/>
    <w:rsid w:val="00DB21A9"/>
    <w:rsid w:val="00DB2894"/>
    <w:rsid w:val="00DB386F"/>
    <w:rsid w:val="00DB3B1A"/>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29EC"/>
    <w:rsid w:val="00DE4BB1"/>
    <w:rsid w:val="00DE5902"/>
    <w:rsid w:val="00DE5D70"/>
    <w:rsid w:val="00DE5EAB"/>
    <w:rsid w:val="00DE67E5"/>
    <w:rsid w:val="00DE706D"/>
    <w:rsid w:val="00DE75D3"/>
    <w:rsid w:val="00DE784B"/>
    <w:rsid w:val="00DE7D1A"/>
    <w:rsid w:val="00DF22F9"/>
    <w:rsid w:val="00DF2369"/>
    <w:rsid w:val="00DF28B2"/>
    <w:rsid w:val="00DF3A3F"/>
    <w:rsid w:val="00DF3BA7"/>
    <w:rsid w:val="00DF3C92"/>
    <w:rsid w:val="00DF566B"/>
    <w:rsid w:val="00DF5D18"/>
    <w:rsid w:val="00DF5D19"/>
    <w:rsid w:val="00DF7197"/>
    <w:rsid w:val="00E00077"/>
    <w:rsid w:val="00E03A5D"/>
    <w:rsid w:val="00E03EE6"/>
    <w:rsid w:val="00E056B5"/>
    <w:rsid w:val="00E058D6"/>
    <w:rsid w:val="00E0634C"/>
    <w:rsid w:val="00E07E38"/>
    <w:rsid w:val="00E13EF0"/>
    <w:rsid w:val="00E13FEF"/>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5182"/>
    <w:rsid w:val="00E353D5"/>
    <w:rsid w:val="00E35413"/>
    <w:rsid w:val="00E35BA9"/>
    <w:rsid w:val="00E35EDF"/>
    <w:rsid w:val="00E35FFD"/>
    <w:rsid w:val="00E373C7"/>
    <w:rsid w:val="00E40333"/>
    <w:rsid w:val="00E4088C"/>
    <w:rsid w:val="00E40AC7"/>
    <w:rsid w:val="00E42BA9"/>
    <w:rsid w:val="00E438F7"/>
    <w:rsid w:val="00E43956"/>
    <w:rsid w:val="00E43F67"/>
    <w:rsid w:val="00E4407F"/>
    <w:rsid w:val="00E4439C"/>
    <w:rsid w:val="00E45DB2"/>
    <w:rsid w:val="00E45E95"/>
    <w:rsid w:val="00E4780B"/>
    <w:rsid w:val="00E479B1"/>
    <w:rsid w:val="00E47CC1"/>
    <w:rsid w:val="00E50CBE"/>
    <w:rsid w:val="00E5115A"/>
    <w:rsid w:val="00E520DF"/>
    <w:rsid w:val="00E52166"/>
    <w:rsid w:val="00E534F2"/>
    <w:rsid w:val="00E53C41"/>
    <w:rsid w:val="00E5498D"/>
    <w:rsid w:val="00E54BDB"/>
    <w:rsid w:val="00E54D07"/>
    <w:rsid w:val="00E55B03"/>
    <w:rsid w:val="00E55E06"/>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4EF0"/>
    <w:rsid w:val="00E75C7C"/>
    <w:rsid w:val="00E75F56"/>
    <w:rsid w:val="00E769DE"/>
    <w:rsid w:val="00E77118"/>
    <w:rsid w:val="00E77D94"/>
    <w:rsid w:val="00E77EF8"/>
    <w:rsid w:val="00E800ED"/>
    <w:rsid w:val="00E80A4E"/>
    <w:rsid w:val="00E81245"/>
    <w:rsid w:val="00E8136B"/>
    <w:rsid w:val="00E81BDA"/>
    <w:rsid w:val="00E8294A"/>
    <w:rsid w:val="00E82B8A"/>
    <w:rsid w:val="00E83343"/>
    <w:rsid w:val="00E83462"/>
    <w:rsid w:val="00E83491"/>
    <w:rsid w:val="00E83FFE"/>
    <w:rsid w:val="00E84688"/>
    <w:rsid w:val="00E84BA6"/>
    <w:rsid w:val="00E85384"/>
    <w:rsid w:val="00E85760"/>
    <w:rsid w:val="00E90C58"/>
    <w:rsid w:val="00E91430"/>
    <w:rsid w:val="00E91569"/>
    <w:rsid w:val="00E9242C"/>
    <w:rsid w:val="00E93765"/>
    <w:rsid w:val="00E939EA"/>
    <w:rsid w:val="00E93AF7"/>
    <w:rsid w:val="00E93FDB"/>
    <w:rsid w:val="00E94193"/>
    <w:rsid w:val="00E94779"/>
    <w:rsid w:val="00E94B85"/>
    <w:rsid w:val="00E96AB8"/>
    <w:rsid w:val="00E96F8B"/>
    <w:rsid w:val="00E9731E"/>
    <w:rsid w:val="00E975CD"/>
    <w:rsid w:val="00E975D1"/>
    <w:rsid w:val="00E97944"/>
    <w:rsid w:val="00EA0544"/>
    <w:rsid w:val="00EA0AE1"/>
    <w:rsid w:val="00EA1194"/>
    <w:rsid w:val="00EA12A6"/>
    <w:rsid w:val="00EA175C"/>
    <w:rsid w:val="00EA1963"/>
    <w:rsid w:val="00EA1EF5"/>
    <w:rsid w:val="00EA21F5"/>
    <w:rsid w:val="00EA233B"/>
    <w:rsid w:val="00EA236C"/>
    <w:rsid w:val="00EA2376"/>
    <w:rsid w:val="00EA2520"/>
    <w:rsid w:val="00EA32C2"/>
    <w:rsid w:val="00EA3551"/>
    <w:rsid w:val="00EA4A46"/>
    <w:rsid w:val="00EA4FA4"/>
    <w:rsid w:val="00EA5065"/>
    <w:rsid w:val="00EA6164"/>
    <w:rsid w:val="00EA7512"/>
    <w:rsid w:val="00EB0FBD"/>
    <w:rsid w:val="00EB1D61"/>
    <w:rsid w:val="00EB216D"/>
    <w:rsid w:val="00EB275E"/>
    <w:rsid w:val="00EB3FD2"/>
    <w:rsid w:val="00EB4AD9"/>
    <w:rsid w:val="00EB5112"/>
    <w:rsid w:val="00EB5F26"/>
    <w:rsid w:val="00EB6D20"/>
    <w:rsid w:val="00EB732E"/>
    <w:rsid w:val="00EC0B7B"/>
    <w:rsid w:val="00EC11B0"/>
    <w:rsid w:val="00EC1D32"/>
    <w:rsid w:val="00EC214E"/>
    <w:rsid w:val="00EC28DB"/>
    <w:rsid w:val="00EC2AA3"/>
    <w:rsid w:val="00EC3A96"/>
    <w:rsid w:val="00EC3ACE"/>
    <w:rsid w:val="00EC49F7"/>
    <w:rsid w:val="00EC4BF4"/>
    <w:rsid w:val="00EC63B3"/>
    <w:rsid w:val="00EC647E"/>
    <w:rsid w:val="00EC66A6"/>
    <w:rsid w:val="00EC7055"/>
    <w:rsid w:val="00EC7AF0"/>
    <w:rsid w:val="00ED026F"/>
    <w:rsid w:val="00ED02AD"/>
    <w:rsid w:val="00ED0938"/>
    <w:rsid w:val="00ED0A40"/>
    <w:rsid w:val="00ED1022"/>
    <w:rsid w:val="00ED17A7"/>
    <w:rsid w:val="00ED3979"/>
    <w:rsid w:val="00ED50D9"/>
    <w:rsid w:val="00ED6460"/>
    <w:rsid w:val="00ED6878"/>
    <w:rsid w:val="00ED75BA"/>
    <w:rsid w:val="00EE0A35"/>
    <w:rsid w:val="00EE13FE"/>
    <w:rsid w:val="00EE1939"/>
    <w:rsid w:val="00EE234B"/>
    <w:rsid w:val="00EE271E"/>
    <w:rsid w:val="00EE28B7"/>
    <w:rsid w:val="00EE317F"/>
    <w:rsid w:val="00EE388E"/>
    <w:rsid w:val="00EE4372"/>
    <w:rsid w:val="00EE4AF5"/>
    <w:rsid w:val="00EE4E54"/>
    <w:rsid w:val="00EE56DE"/>
    <w:rsid w:val="00EE588C"/>
    <w:rsid w:val="00EE590F"/>
    <w:rsid w:val="00EE5A87"/>
    <w:rsid w:val="00EE652E"/>
    <w:rsid w:val="00EE78C5"/>
    <w:rsid w:val="00EE7C52"/>
    <w:rsid w:val="00EF048A"/>
    <w:rsid w:val="00EF0CEC"/>
    <w:rsid w:val="00EF11E3"/>
    <w:rsid w:val="00EF132D"/>
    <w:rsid w:val="00EF4A5B"/>
    <w:rsid w:val="00EF4D02"/>
    <w:rsid w:val="00EF4FC0"/>
    <w:rsid w:val="00EF60FC"/>
    <w:rsid w:val="00EF6A59"/>
    <w:rsid w:val="00EF6BBF"/>
    <w:rsid w:val="00EF72D3"/>
    <w:rsid w:val="00EF77EF"/>
    <w:rsid w:val="00EF7F01"/>
    <w:rsid w:val="00F00959"/>
    <w:rsid w:val="00F00E8E"/>
    <w:rsid w:val="00F01720"/>
    <w:rsid w:val="00F019E9"/>
    <w:rsid w:val="00F021B0"/>
    <w:rsid w:val="00F02837"/>
    <w:rsid w:val="00F0353D"/>
    <w:rsid w:val="00F03D46"/>
    <w:rsid w:val="00F04040"/>
    <w:rsid w:val="00F04ED2"/>
    <w:rsid w:val="00F0569D"/>
    <w:rsid w:val="00F0629C"/>
    <w:rsid w:val="00F0697D"/>
    <w:rsid w:val="00F06987"/>
    <w:rsid w:val="00F074AB"/>
    <w:rsid w:val="00F076FC"/>
    <w:rsid w:val="00F10B93"/>
    <w:rsid w:val="00F11564"/>
    <w:rsid w:val="00F12D2C"/>
    <w:rsid w:val="00F1307C"/>
    <w:rsid w:val="00F14D0E"/>
    <w:rsid w:val="00F176E4"/>
    <w:rsid w:val="00F17C2F"/>
    <w:rsid w:val="00F17DB3"/>
    <w:rsid w:val="00F204CA"/>
    <w:rsid w:val="00F218B7"/>
    <w:rsid w:val="00F23A43"/>
    <w:rsid w:val="00F24735"/>
    <w:rsid w:val="00F24BCC"/>
    <w:rsid w:val="00F26652"/>
    <w:rsid w:val="00F27611"/>
    <w:rsid w:val="00F306CB"/>
    <w:rsid w:val="00F3113A"/>
    <w:rsid w:val="00F320CC"/>
    <w:rsid w:val="00F324B5"/>
    <w:rsid w:val="00F325F7"/>
    <w:rsid w:val="00F32617"/>
    <w:rsid w:val="00F32650"/>
    <w:rsid w:val="00F32662"/>
    <w:rsid w:val="00F34E07"/>
    <w:rsid w:val="00F34E31"/>
    <w:rsid w:val="00F352A8"/>
    <w:rsid w:val="00F35507"/>
    <w:rsid w:val="00F379A8"/>
    <w:rsid w:val="00F41120"/>
    <w:rsid w:val="00F41981"/>
    <w:rsid w:val="00F41D96"/>
    <w:rsid w:val="00F42EB2"/>
    <w:rsid w:val="00F434FD"/>
    <w:rsid w:val="00F43AFC"/>
    <w:rsid w:val="00F44147"/>
    <w:rsid w:val="00F4450F"/>
    <w:rsid w:val="00F44F9B"/>
    <w:rsid w:val="00F45F01"/>
    <w:rsid w:val="00F4634D"/>
    <w:rsid w:val="00F46777"/>
    <w:rsid w:val="00F46E8D"/>
    <w:rsid w:val="00F47056"/>
    <w:rsid w:val="00F4727D"/>
    <w:rsid w:val="00F47FC3"/>
    <w:rsid w:val="00F50EFC"/>
    <w:rsid w:val="00F51AF5"/>
    <w:rsid w:val="00F51BF8"/>
    <w:rsid w:val="00F5202D"/>
    <w:rsid w:val="00F52B2E"/>
    <w:rsid w:val="00F52D04"/>
    <w:rsid w:val="00F52D8F"/>
    <w:rsid w:val="00F53A40"/>
    <w:rsid w:val="00F54092"/>
    <w:rsid w:val="00F541ED"/>
    <w:rsid w:val="00F5580D"/>
    <w:rsid w:val="00F56BBF"/>
    <w:rsid w:val="00F56CB2"/>
    <w:rsid w:val="00F573A4"/>
    <w:rsid w:val="00F57B24"/>
    <w:rsid w:val="00F603FB"/>
    <w:rsid w:val="00F6057B"/>
    <w:rsid w:val="00F621C4"/>
    <w:rsid w:val="00F63D46"/>
    <w:rsid w:val="00F64B49"/>
    <w:rsid w:val="00F65C63"/>
    <w:rsid w:val="00F65E30"/>
    <w:rsid w:val="00F66EB1"/>
    <w:rsid w:val="00F67F3A"/>
    <w:rsid w:val="00F717E2"/>
    <w:rsid w:val="00F74355"/>
    <w:rsid w:val="00F7694E"/>
    <w:rsid w:val="00F776B8"/>
    <w:rsid w:val="00F81B50"/>
    <w:rsid w:val="00F826BB"/>
    <w:rsid w:val="00F82FEC"/>
    <w:rsid w:val="00F835EC"/>
    <w:rsid w:val="00F83BED"/>
    <w:rsid w:val="00F84483"/>
    <w:rsid w:val="00F84E24"/>
    <w:rsid w:val="00F85AFB"/>
    <w:rsid w:val="00F86BBB"/>
    <w:rsid w:val="00F87307"/>
    <w:rsid w:val="00F87616"/>
    <w:rsid w:val="00F901A0"/>
    <w:rsid w:val="00F90348"/>
    <w:rsid w:val="00F916E8"/>
    <w:rsid w:val="00F92AA3"/>
    <w:rsid w:val="00F92BED"/>
    <w:rsid w:val="00F94DF5"/>
    <w:rsid w:val="00F955DD"/>
    <w:rsid w:val="00F957C8"/>
    <w:rsid w:val="00F96579"/>
    <w:rsid w:val="00F96632"/>
    <w:rsid w:val="00F966CE"/>
    <w:rsid w:val="00F968CA"/>
    <w:rsid w:val="00F9694E"/>
    <w:rsid w:val="00F96A15"/>
    <w:rsid w:val="00F96E94"/>
    <w:rsid w:val="00F97D18"/>
    <w:rsid w:val="00FA0625"/>
    <w:rsid w:val="00FA081E"/>
    <w:rsid w:val="00FA0C26"/>
    <w:rsid w:val="00FA0C81"/>
    <w:rsid w:val="00FA2DB6"/>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72E"/>
    <w:rsid w:val="00FB5B78"/>
    <w:rsid w:val="00FB5C31"/>
    <w:rsid w:val="00FB6226"/>
    <w:rsid w:val="00FB6D26"/>
    <w:rsid w:val="00FB6FA9"/>
    <w:rsid w:val="00FB73CF"/>
    <w:rsid w:val="00FB7735"/>
    <w:rsid w:val="00FB7E32"/>
    <w:rsid w:val="00FC048D"/>
    <w:rsid w:val="00FC0B3E"/>
    <w:rsid w:val="00FC1032"/>
    <w:rsid w:val="00FC12BF"/>
    <w:rsid w:val="00FC13EF"/>
    <w:rsid w:val="00FC33EC"/>
    <w:rsid w:val="00FC3890"/>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0F5E"/>
    <w:rsid w:val="00FE1129"/>
    <w:rsid w:val="00FE1208"/>
    <w:rsid w:val="00FE33B2"/>
    <w:rsid w:val="00FE433C"/>
    <w:rsid w:val="00FE4626"/>
    <w:rsid w:val="00FE4D6C"/>
    <w:rsid w:val="00FE5AFA"/>
    <w:rsid w:val="00FE703E"/>
    <w:rsid w:val="00FE75AB"/>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met.riima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8</Pages>
  <Words>3628</Words>
  <Characters>20685</Characters>
  <Application>Microsoft Office Word</Application>
  <DocSecurity>0</DocSecurity>
  <Lines>172</Lines>
  <Paragraphs>48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24265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658</cp:revision>
  <cp:lastPrinted>2009-10-14T12:22:00Z</cp:lastPrinted>
  <dcterms:created xsi:type="dcterms:W3CDTF">2023-08-14T09:20:00Z</dcterms:created>
  <dcterms:modified xsi:type="dcterms:W3CDTF">2023-12-13T20:01:00Z</dcterms:modified>
</cp:coreProperties>
</file>